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665" w:rsidRPr="00BC16A6" w:rsidRDefault="00807665" w:rsidP="00807665">
      <w:pPr>
        <w:pStyle w:val="Tekstpodstawowy"/>
        <w:jc w:val="right"/>
        <w:rPr>
          <w:i/>
          <w:iCs/>
          <w:sz w:val="20"/>
          <w:lang w:val="de-DE"/>
        </w:rPr>
      </w:pPr>
      <w:proofErr w:type="spellStart"/>
      <w:r>
        <w:rPr>
          <w:i/>
          <w:iCs/>
          <w:sz w:val="20"/>
          <w:lang w:val="de-DE"/>
        </w:rPr>
        <w:t>Załącznik</w:t>
      </w:r>
      <w:proofErr w:type="spellEnd"/>
      <w:r>
        <w:rPr>
          <w:i/>
          <w:iCs/>
          <w:sz w:val="20"/>
          <w:lang w:val="de-DE"/>
        </w:rPr>
        <w:t xml:space="preserve"> </w:t>
      </w:r>
      <w:proofErr w:type="spellStart"/>
      <w:r>
        <w:rPr>
          <w:i/>
          <w:iCs/>
          <w:sz w:val="20"/>
          <w:lang w:val="de-DE"/>
        </w:rPr>
        <w:t>nr</w:t>
      </w:r>
      <w:proofErr w:type="spellEnd"/>
      <w:r>
        <w:rPr>
          <w:i/>
          <w:iCs/>
          <w:sz w:val="20"/>
          <w:lang w:val="de-DE"/>
        </w:rPr>
        <w:t xml:space="preserve"> 3</w:t>
      </w:r>
    </w:p>
    <w:p w:rsidR="000449AE" w:rsidRPr="000449AE" w:rsidRDefault="000449AE" w:rsidP="00807665">
      <w:pPr>
        <w:jc w:val="right"/>
        <w:rPr>
          <w:i/>
        </w:rPr>
      </w:pPr>
    </w:p>
    <w:p w:rsidR="00550A6C" w:rsidRDefault="00550A6C" w:rsidP="00550A6C">
      <w:pPr>
        <w:pStyle w:val="Tekstprzypisudolnego"/>
        <w:rPr>
          <w:b/>
          <w:bCs/>
          <w:sz w:val="24"/>
        </w:rPr>
      </w:pPr>
    </w:p>
    <w:p w:rsidR="00550A6C" w:rsidRDefault="00550A6C" w:rsidP="00550A6C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</w:t>
      </w:r>
      <w:r>
        <w:rPr>
          <w:b/>
          <w:bCs/>
          <w:sz w:val="24"/>
          <w:szCs w:val="24"/>
        </w:rPr>
        <w:t xml:space="preserve">                                                             </w:t>
      </w:r>
    </w:p>
    <w:p w:rsidR="00550A6C" w:rsidRDefault="00550A6C" w:rsidP="00550A6C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550A6C" w:rsidRDefault="00550A6C" w:rsidP="00550A6C">
      <w:pPr>
        <w:pStyle w:val="Tekstpodstawowy"/>
        <w:jc w:val="left"/>
        <w:rPr>
          <w:b w:val="0"/>
          <w:bCs w:val="0"/>
          <w:sz w:val="24"/>
        </w:rPr>
      </w:pPr>
    </w:p>
    <w:p w:rsidR="00550A6C" w:rsidRDefault="00550A6C" w:rsidP="00550A6C">
      <w:pPr>
        <w:pStyle w:val="Tekstpodstawowy"/>
        <w:jc w:val="left"/>
        <w:rPr>
          <w:b w:val="0"/>
          <w:bCs w:val="0"/>
          <w:sz w:val="24"/>
        </w:rPr>
      </w:pPr>
    </w:p>
    <w:p w:rsidR="00550A6C" w:rsidRDefault="00550A6C" w:rsidP="00550A6C">
      <w:pPr>
        <w:pStyle w:val="Tekstpodstawowy"/>
        <w:jc w:val="left"/>
        <w:rPr>
          <w:b w:val="0"/>
          <w:bCs w:val="0"/>
          <w:sz w:val="24"/>
        </w:rPr>
      </w:pPr>
    </w:p>
    <w:p w:rsidR="00550A6C" w:rsidRDefault="00550A6C" w:rsidP="00550A6C">
      <w:pPr>
        <w:pStyle w:val="Tekstpodstawowy"/>
        <w:jc w:val="both"/>
        <w:rPr>
          <w:sz w:val="24"/>
        </w:rPr>
      </w:pPr>
    </w:p>
    <w:p w:rsidR="00D53282" w:rsidRDefault="00D53282" w:rsidP="00D53282">
      <w:pPr>
        <w:pStyle w:val="Tekstpodstawowy"/>
        <w:ind w:left="5649" w:firstLine="444"/>
        <w:jc w:val="left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Powiat Tarnobrzeski</w:t>
      </w:r>
    </w:p>
    <w:p w:rsidR="00550A6C" w:rsidRPr="00E8419D" w:rsidRDefault="00550A6C" w:rsidP="00550A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550A6C" w:rsidRDefault="00550A6C" w:rsidP="00550A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550A6C" w:rsidRPr="003F5FEE" w:rsidRDefault="00550A6C" w:rsidP="00550A6C">
      <w:pPr>
        <w:pStyle w:val="Tekstpodstawowy"/>
        <w:ind w:left="6096" w:hanging="3"/>
        <w:jc w:val="left"/>
        <w:rPr>
          <w:b w:val="0"/>
          <w:bCs w:val="0"/>
          <w:sz w:val="24"/>
        </w:rPr>
      </w:pPr>
    </w:p>
    <w:p w:rsidR="00550A6C" w:rsidRPr="003F5FEE" w:rsidRDefault="00550A6C" w:rsidP="00550A6C">
      <w:pPr>
        <w:pStyle w:val="Tekstpodstawowy"/>
        <w:ind w:left="6096" w:hanging="3"/>
        <w:jc w:val="left"/>
        <w:rPr>
          <w:b w:val="0"/>
          <w:bCs w:val="0"/>
          <w:sz w:val="24"/>
        </w:rPr>
      </w:pPr>
    </w:p>
    <w:p w:rsidR="00550A6C" w:rsidRPr="003F5FEE" w:rsidRDefault="00550A6C" w:rsidP="00550A6C">
      <w:pPr>
        <w:pStyle w:val="Tekstpodstawowy"/>
        <w:ind w:hanging="3"/>
        <w:jc w:val="left"/>
        <w:rPr>
          <w:b w:val="0"/>
          <w:bCs w:val="0"/>
          <w:sz w:val="24"/>
        </w:rPr>
      </w:pPr>
    </w:p>
    <w:p w:rsidR="00550A6C" w:rsidRPr="00DA6822" w:rsidRDefault="00550A6C" w:rsidP="00550A6C">
      <w:pPr>
        <w:pStyle w:val="Tekstpodstawowy"/>
        <w:ind w:hanging="3"/>
        <w:rPr>
          <w:bCs w:val="0"/>
          <w:sz w:val="28"/>
          <w:szCs w:val="28"/>
        </w:rPr>
      </w:pPr>
      <w:r w:rsidRPr="00DA6822">
        <w:rPr>
          <w:bCs w:val="0"/>
          <w:sz w:val="28"/>
          <w:szCs w:val="28"/>
        </w:rPr>
        <w:t>Oświadczenie o spełnianiu warunków udziału w postępowaniu</w:t>
      </w:r>
    </w:p>
    <w:p w:rsidR="00550A6C" w:rsidRDefault="00550A6C" w:rsidP="00550A6C">
      <w:pPr>
        <w:pStyle w:val="Tekstpodstawowy"/>
        <w:ind w:hanging="3"/>
        <w:rPr>
          <w:b w:val="0"/>
          <w:bCs w:val="0"/>
          <w:sz w:val="28"/>
          <w:szCs w:val="28"/>
        </w:rPr>
      </w:pPr>
    </w:p>
    <w:p w:rsidR="00550A6C" w:rsidRPr="00DA6822" w:rsidRDefault="00550A6C" w:rsidP="00550A6C">
      <w:pPr>
        <w:pStyle w:val="Tekstpodstawowy"/>
        <w:ind w:hanging="3"/>
        <w:rPr>
          <w:b w:val="0"/>
          <w:bCs w:val="0"/>
          <w:sz w:val="28"/>
          <w:szCs w:val="28"/>
        </w:rPr>
      </w:pPr>
      <w:r w:rsidRPr="00DA6822">
        <w:rPr>
          <w:b w:val="0"/>
          <w:bCs w:val="0"/>
          <w:sz w:val="28"/>
          <w:szCs w:val="28"/>
        </w:rPr>
        <w:t>składane na podstawie art. 25a ust. 1 ustawy z dnia 29 stycznia 2004 r.</w:t>
      </w:r>
    </w:p>
    <w:p w:rsidR="00550A6C" w:rsidRDefault="00550A6C" w:rsidP="00550A6C">
      <w:pPr>
        <w:pStyle w:val="Tekstpodstawowy"/>
        <w:ind w:hanging="3"/>
        <w:rPr>
          <w:b w:val="0"/>
          <w:bCs w:val="0"/>
          <w:sz w:val="28"/>
          <w:szCs w:val="28"/>
        </w:rPr>
      </w:pPr>
      <w:r w:rsidRPr="00DA6822">
        <w:rPr>
          <w:b w:val="0"/>
          <w:bCs w:val="0"/>
          <w:sz w:val="28"/>
          <w:szCs w:val="28"/>
        </w:rPr>
        <w:t>Prawo zamówień publi</w:t>
      </w:r>
      <w:r>
        <w:rPr>
          <w:b w:val="0"/>
          <w:bCs w:val="0"/>
          <w:sz w:val="28"/>
          <w:szCs w:val="28"/>
        </w:rPr>
        <w:t xml:space="preserve">cznych (dalej jako: ustawa </w:t>
      </w:r>
      <w:proofErr w:type="spellStart"/>
      <w:r>
        <w:rPr>
          <w:b w:val="0"/>
          <w:bCs w:val="0"/>
          <w:sz w:val="28"/>
          <w:szCs w:val="28"/>
        </w:rPr>
        <w:t>Pzp</w:t>
      </w:r>
      <w:proofErr w:type="spellEnd"/>
      <w:r>
        <w:rPr>
          <w:b w:val="0"/>
          <w:bCs w:val="0"/>
          <w:sz w:val="28"/>
          <w:szCs w:val="28"/>
        </w:rPr>
        <w:t>)</w:t>
      </w:r>
    </w:p>
    <w:p w:rsidR="00550A6C" w:rsidRDefault="00550A6C" w:rsidP="00550A6C">
      <w:pPr>
        <w:pStyle w:val="Tekstpodstawowy"/>
        <w:jc w:val="left"/>
        <w:rPr>
          <w:b w:val="0"/>
          <w:bCs w:val="0"/>
          <w:sz w:val="28"/>
          <w:szCs w:val="28"/>
        </w:rPr>
      </w:pPr>
    </w:p>
    <w:p w:rsidR="00550A6C" w:rsidRDefault="00550A6C" w:rsidP="00550A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</w:p>
    <w:p w:rsidR="00550A6C" w:rsidRPr="00193A1B" w:rsidRDefault="00550A6C" w:rsidP="00550A6C">
      <w:pPr>
        <w:pStyle w:val="Tekstpodstawowy"/>
        <w:ind w:hanging="3"/>
        <w:jc w:val="left"/>
        <w:rPr>
          <w:bCs w:val="0"/>
          <w:sz w:val="24"/>
        </w:rPr>
      </w:pPr>
      <w:r w:rsidRPr="00193A1B">
        <w:rPr>
          <w:bCs w:val="0"/>
          <w:sz w:val="24"/>
        </w:rPr>
        <w:t xml:space="preserve">I. CZĘŚĆ DOTYCZĄCA SPEŁNIANIA WARUNKÓW UDZIAŁU W POSTĘPOWANIU </w:t>
      </w:r>
    </w:p>
    <w:p w:rsidR="00550A6C" w:rsidRPr="00193A1B" w:rsidRDefault="00550A6C" w:rsidP="00550A6C">
      <w:pPr>
        <w:pStyle w:val="Tekstpodstawowy"/>
        <w:ind w:hanging="3"/>
        <w:rPr>
          <w:b w:val="0"/>
          <w:bCs w:val="0"/>
          <w:sz w:val="24"/>
        </w:rPr>
      </w:pPr>
    </w:p>
    <w:p w:rsidR="00550A6C" w:rsidRPr="00193A1B" w:rsidRDefault="00550A6C" w:rsidP="00550A6C">
      <w:pPr>
        <w:pStyle w:val="Tekstpodstawowy"/>
        <w:jc w:val="left"/>
        <w:rPr>
          <w:b w:val="0"/>
          <w:bCs w:val="0"/>
          <w:sz w:val="24"/>
        </w:rPr>
      </w:pPr>
    </w:p>
    <w:p w:rsidR="00550A6C" w:rsidRPr="007B4AB0" w:rsidRDefault="00550A6C" w:rsidP="00550A6C">
      <w:pPr>
        <w:pStyle w:val="Tekstpodstawowy"/>
        <w:ind w:hanging="3"/>
        <w:jc w:val="both"/>
        <w:rPr>
          <w:b w:val="0"/>
          <w:bCs w:val="0"/>
          <w:sz w:val="24"/>
        </w:rPr>
      </w:pPr>
      <w:r w:rsidRPr="007B4AB0">
        <w:rPr>
          <w:b w:val="0"/>
          <w:bCs w:val="0"/>
          <w:sz w:val="24"/>
        </w:rPr>
        <w:t xml:space="preserve">Na potrzeby postępowania o udzielenie zamówienia publicznego pn. </w:t>
      </w:r>
      <w:r w:rsidR="005E2C18" w:rsidRPr="005E2C18">
        <w:rPr>
          <w:bCs w:val="0"/>
          <w:sz w:val="24"/>
        </w:rPr>
        <w:t>„Modernizacja ewidencji gruntów i budynków dla obrębu Dęba, gmina Nowa Dęba (obszar wiejski), powiat tarnobrzeski”</w:t>
      </w:r>
      <w:r w:rsidR="005E2C18">
        <w:rPr>
          <w:b w:val="0"/>
          <w:bCs w:val="0"/>
          <w:sz w:val="24"/>
        </w:rPr>
        <w:t>,</w:t>
      </w:r>
      <w:bookmarkStart w:id="0" w:name="_GoBack"/>
      <w:bookmarkEnd w:id="0"/>
      <w:r w:rsidRPr="007B4AB0">
        <w:rPr>
          <w:b w:val="0"/>
          <w:bCs w:val="0"/>
          <w:sz w:val="24"/>
        </w:rPr>
        <w:t xml:space="preserve"> prowadzonego przez Powiat Tarnobrzeski, oświadczam, co następuje:</w:t>
      </w:r>
    </w:p>
    <w:p w:rsidR="00550A6C" w:rsidRPr="00193A1B" w:rsidRDefault="00550A6C" w:rsidP="00550A6C">
      <w:pPr>
        <w:pStyle w:val="Tekstpodstawowy"/>
        <w:jc w:val="left"/>
        <w:rPr>
          <w:b w:val="0"/>
          <w:bCs w:val="0"/>
          <w:sz w:val="24"/>
        </w:rPr>
      </w:pPr>
    </w:p>
    <w:p w:rsidR="00550A6C" w:rsidRPr="000449AE" w:rsidRDefault="00550A6C" w:rsidP="00550A6C">
      <w:pPr>
        <w:pStyle w:val="Tekstpodstawowy"/>
        <w:spacing w:after="120"/>
        <w:ind w:hanging="6"/>
        <w:jc w:val="left"/>
        <w:rPr>
          <w:bCs w:val="0"/>
          <w:sz w:val="24"/>
        </w:rPr>
      </w:pPr>
      <w:r w:rsidRPr="000449AE">
        <w:rPr>
          <w:bCs w:val="0"/>
          <w:sz w:val="24"/>
        </w:rPr>
        <w:t>1. Informacja dotycząca Wykonawcy</w:t>
      </w:r>
    </w:p>
    <w:p w:rsidR="00550A6C" w:rsidRPr="00193A1B" w:rsidRDefault="00550A6C" w:rsidP="00550A6C">
      <w:pPr>
        <w:pStyle w:val="Tekstpodstawowy"/>
        <w:ind w:hanging="3"/>
        <w:jc w:val="both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 xml:space="preserve">Oświadczam, że spełniam warunki udziału </w:t>
      </w:r>
      <w:r>
        <w:rPr>
          <w:b w:val="0"/>
          <w:bCs w:val="0"/>
          <w:sz w:val="24"/>
        </w:rPr>
        <w:t>w postępowaniu określone przez Z</w:t>
      </w:r>
      <w:r w:rsidRPr="00193A1B">
        <w:rPr>
          <w:b w:val="0"/>
          <w:bCs w:val="0"/>
          <w:sz w:val="24"/>
        </w:rPr>
        <w:t xml:space="preserve">amawiającego </w:t>
      </w:r>
      <w:r>
        <w:rPr>
          <w:b w:val="0"/>
          <w:bCs w:val="0"/>
          <w:sz w:val="24"/>
        </w:rPr>
        <w:br/>
      </w:r>
      <w:r w:rsidRPr="00193A1B">
        <w:rPr>
          <w:b w:val="0"/>
          <w:bCs w:val="0"/>
          <w:sz w:val="24"/>
        </w:rPr>
        <w:t xml:space="preserve">w </w:t>
      </w:r>
      <w:r w:rsidRPr="005F6AB5">
        <w:rPr>
          <w:b w:val="0"/>
          <w:bCs w:val="0"/>
          <w:sz w:val="24"/>
          <w:u w:val="single"/>
        </w:rPr>
        <w:t>pkt. 8.</w:t>
      </w:r>
      <w:r>
        <w:rPr>
          <w:b w:val="0"/>
          <w:bCs w:val="0"/>
          <w:sz w:val="24"/>
        </w:rPr>
        <w:t xml:space="preserve"> Specyfikacji Istotnych Warunków Zamówienia. </w:t>
      </w:r>
      <w:r w:rsidRPr="00193A1B">
        <w:rPr>
          <w:b w:val="0"/>
          <w:bCs w:val="0"/>
          <w:sz w:val="24"/>
        </w:rPr>
        <w:t xml:space="preserve">     </w:t>
      </w:r>
    </w:p>
    <w:p w:rsidR="00550A6C" w:rsidRPr="00193A1B" w:rsidRDefault="00550A6C" w:rsidP="00550A6C">
      <w:pPr>
        <w:pStyle w:val="Tekstpodstawowy"/>
        <w:ind w:hanging="3"/>
        <w:rPr>
          <w:b w:val="0"/>
          <w:bCs w:val="0"/>
          <w:sz w:val="24"/>
        </w:rPr>
      </w:pPr>
    </w:p>
    <w:p w:rsidR="00550A6C" w:rsidRDefault="00550A6C" w:rsidP="00550A6C">
      <w:pPr>
        <w:pStyle w:val="Tekstpodstawowy"/>
        <w:ind w:hanging="3"/>
        <w:rPr>
          <w:b w:val="0"/>
          <w:bCs w:val="0"/>
          <w:sz w:val="24"/>
        </w:rPr>
      </w:pPr>
    </w:p>
    <w:p w:rsidR="00550A6C" w:rsidRDefault="00550A6C" w:rsidP="00550A6C">
      <w:pPr>
        <w:pStyle w:val="Tekstpodstawowy"/>
        <w:ind w:hanging="3"/>
        <w:rPr>
          <w:b w:val="0"/>
          <w:bCs w:val="0"/>
          <w:sz w:val="24"/>
        </w:rPr>
      </w:pPr>
    </w:p>
    <w:p w:rsidR="00550A6C" w:rsidRPr="005F6AB5" w:rsidRDefault="00550A6C" w:rsidP="00550A6C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>…………….……</w:t>
      </w:r>
      <w:r>
        <w:rPr>
          <w:b w:val="0"/>
          <w:bCs w:val="0"/>
          <w:sz w:val="20"/>
          <w:szCs w:val="20"/>
        </w:rPr>
        <w:t>………….</w:t>
      </w:r>
      <w:r w:rsidRPr="005F6AB5">
        <w:rPr>
          <w:b w:val="0"/>
          <w:bCs w:val="0"/>
          <w:sz w:val="20"/>
          <w:szCs w:val="20"/>
        </w:rPr>
        <w:t xml:space="preserve">, dnia ………….……. r. </w:t>
      </w:r>
    </w:p>
    <w:p w:rsidR="00550A6C" w:rsidRPr="005F6AB5" w:rsidRDefault="00550A6C" w:rsidP="00550A6C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(miejscowość)</w:t>
      </w:r>
    </w:p>
    <w:p w:rsidR="00550A6C" w:rsidRPr="005F6AB5" w:rsidRDefault="00550A6C" w:rsidP="00550A6C">
      <w:pPr>
        <w:pStyle w:val="Tekstpodstawowy"/>
        <w:ind w:hanging="3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  <w:t>…………………………………………</w:t>
      </w:r>
    </w:p>
    <w:p w:rsidR="00550A6C" w:rsidRPr="005F6AB5" w:rsidRDefault="00550A6C" w:rsidP="00550A6C">
      <w:pPr>
        <w:pStyle w:val="Tekstpodstawowy"/>
        <w:ind w:hanging="3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</w:t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>(podpis)</w:t>
      </w:r>
    </w:p>
    <w:p w:rsidR="00550A6C" w:rsidRDefault="00550A6C" w:rsidP="00550A6C">
      <w:pPr>
        <w:pStyle w:val="Tekstpodstawowy"/>
        <w:ind w:hanging="3"/>
        <w:rPr>
          <w:b w:val="0"/>
          <w:bCs w:val="0"/>
          <w:sz w:val="20"/>
          <w:szCs w:val="20"/>
        </w:rPr>
      </w:pPr>
    </w:p>
    <w:p w:rsidR="00EF6705" w:rsidRDefault="00EF6705" w:rsidP="00550A6C">
      <w:pPr>
        <w:pStyle w:val="Tekstpodstawowy"/>
        <w:ind w:hanging="3"/>
        <w:rPr>
          <w:b w:val="0"/>
          <w:bCs w:val="0"/>
          <w:sz w:val="20"/>
          <w:szCs w:val="20"/>
        </w:rPr>
      </w:pPr>
    </w:p>
    <w:p w:rsidR="00EF6705" w:rsidRPr="005F6AB5" w:rsidRDefault="00EF6705" w:rsidP="00550A6C">
      <w:pPr>
        <w:pStyle w:val="Tekstpodstawowy"/>
        <w:ind w:hanging="3"/>
        <w:rPr>
          <w:b w:val="0"/>
          <w:bCs w:val="0"/>
          <w:sz w:val="20"/>
          <w:szCs w:val="20"/>
        </w:rPr>
      </w:pPr>
    </w:p>
    <w:p w:rsidR="00550A6C" w:rsidRPr="00193A1B" w:rsidRDefault="00550A6C" w:rsidP="00550A6C">
      <w:pPr>
        <w:pStyle w:val="Tekstpodstawowy"/>
        <w:ind w:hanging="3"/>
        <w:rPr>
          <w:b w:val="0"/>
          <w:bCs w:val="0"/>
          <w:sz w:val="24"/>
        </w:rPr>
      </w:pPr>
    </w:p>
    <w:p w:rsidR="00550A6C" w:rsidRPr="000449AE" w:rsidRDefault="00550A6C" w:rsidP="00550A6C">
      <w:pPr>
        <w:pStyle w:val="Tekstpodstawowy"/>
        <w:spacing w:after="120"/>
        <w:ind w:hanging="6"/>
        <w:jc w:val="left"/>
        <w:rPr>
          <w:bCs w:val="0"/>
          <w:sz w:val="24"/>
        </w:rPr>
      </w:pPr>
      <w:r w:rsidRPr="000449AE">
        <w:rPr>
          <w:bCs w:val="0"/>
          <w:sz w:val="24"/>
        </w:rPr>
        <w:t>2. Informacja w związku z poleganiem na zasobach innych podmiotów</w:t>
      </w:r>
    </w:p>
    <w:p w:rsidR="00550A6C" w:rsidRDefault="00550A6C" w:rsidP="00550A6C">
      <w:pPr>
        <w:pStyle w:val="Tekstpodstawowy"/>
        <w:spacing w:before="240"/>
        <w:ind w:hanging="6"/>
        <w:jc w:val="both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>Oświadczam, że w celu wykazania spełniania warunków udziału w p</w:t>
      </w:r>
      <w:r>
        <w:rPr>
          <w:b w:val="0"/>
          <w:bCs w:val="0"/>
          <w:sz w:val="24"/>
        </w:rPr>
        <w:t>ostępowaniu, określonych przez Z</w:t>
      </w:r>
      <w:r w:rsidRPr="00193A1B">
        <w:rPr>
          <w:b w:val="0"/>
          <w:bCs w:val="0"/>
          <w:sz w:val="24"/>
        </w:rPr>
        <w:t>amawiającego w</w:t>
      </w:r>
      <w:r>
        <w:rPr>
          <w:b w:val="0"/>
          <w:bCs w:val="0"/>
          <w:sz w:val="24"/>
        </w:rPr>
        <w:t xml:space="preserve"> </w:t>
      </w:r>
      <w:r w:rsidRPr="005F6AB5">
        <w:rPr>
          <w:b w:val="0"/>
          <w:bCs w:val="0"/>
          <w:sz w:val="24"/>
          <w:u w:val="single"/>
        </w:rPr>
        <w:t>pkt. 8.</w:t>
      </w:r>
      <w:r>
        <w:rPr>
          <w:b w:val="0"/>
          <w:bCs w:val="0"/>
          <w:sz w:val="24"/>
        </w:rPr>
        <w:t xml:space="preserve"> Specyfikacji Istotnych Warunków Zamówienia</w:t>
      </w:r>
      <w:r w:rsidRPr="00193A1B">
        <w:rPr>
          <w:b w:val="0"/>
          <w:bCs w:val="0"/>
          <w:sz w:val="24"/>
        </w:rPr>
        <w:t>, polegam na</w:t>
      </w:r>
    </w:p>
    <w:p w:rsidR="00550A6C" w:rsidRPr="00193A1B" w:rsidRDefault="00550A6C" w:rsidP="00550A6C">
      <w:pPr>
        <w:pStyle w:val="Tekstpodstawowy"/>
        <w:spacing w:before="240"/>
        <w:ind w:hanging="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</w:t>
      </w:r>
      <w:r w:rsidRPr="00193A1B">
        <w:rPr>
          <w:b w:val="0"/>
          <w:bCs w:val="0"/>
          <w:sz w:val="24"/>
        </w:rPr>
        <w:t>zasobach następującego/</w:t>
      </w:r>
      <w:proofErr w:type="spellStart"/>
      <w:r w:rsidRPr="00193A1B">
        <w:rPr>
          <w:b w:val="0"/>
          <w:bCs w:val="0"/>
          <w:sz w:val="24"/>
        </w:rPr>
        <w:t>ych</w:t>
      </w:r>
      <w:proofErr w:type="spellEnd"/>
      <w:r w:rsidRPr="00193A1B">
        <w:rPr>
          <w:b w:val="0"/>
          <w:bCs w:val="0"/>
          <w:sz w:val="24"/>
        </w:rPr>
        <w:t xml:space="preserve"> podm</w:t>
      </w:r>
      <w:r>
        <w:rPr>
          <w:b w:val="0"/>
          <w:bCs w:val="0"/>
          <w:sz w:val="24"/>
        </w:rPr>
        <w:t>iotu/ów: ……………………………………………</w:t>
      </w:r>
      <w:r w:rsidRPr="00193A1B">
        <w:rPr>
          <w:b w:val="0"/>
          <w:bCs w:val="0"/>
          <w:sz w:val="24"/>
        </w:rPr>
        <w:t>…………</w:t>
      </w:r>
      <w:r>
        <w:rPr>
          <w:b w:val="0"/>
          <w:bCs w:val="0"/>
          <w:sz w:val="24"/>
        </w:rPr>
        <w:t>…</w:t>
      </w:r>
    </w:p>
    <w:p w:rsidR="00550A6C" w:rsidRDefault="00550A6C" w:rsidP="00550A6C">
      <w:pPr>
        <w:pStyle w:val="Tekstpodstawowy"/>
        <w:spacing w:before="240"/>
        <w:ind w:hanging="6"/>
        <w:jc w:val="both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>..………………………………………………………………………………………………………</w:t>
      </w:r>
    </w:p>
    <w:p w:rsidR="00550A6C" w:rsidRDefault="00550A6C" w:rsidP="00550A6C">
      <w:pPr>
        <w:pStyle w:val="Tekstpodstawowy"/>
        <w:spacing w:before="240"/>
        <w:ind w:hanging="6"/>
        <w:jc w:val="both"/>
        <w:rPr>
          <w:b w:val="0"/>
          <w:bCs w:val="0"/>
          <w:sz w:val="24"/>
        </w:rPr>
      </w:pPr>
    </w:p>
    <w:p w:rsidR="00550A6C" w:rsidRDefault="00550A6C" w:rsidP="00EF6705">
      <w:pPr>
        <w:pStyle w:val="Tekstpodstawowy"/>
        <w:spacing w:before="240"/>
        <w:jc w:val="both"/>
        <w:rPr>
          <w:b w:val="0"/>
          <w:bCs w:val="0"/>
          <w:sz w:val="24"/>
        </w:rPr>
      </w:pPr>
    </w:p>
    <w:p w:rsidR="00550A6C" w:rsidRPr="00193A1B" w:rsidRDefault="00550A6C" w:rsidP="00550A6C">
      <w:pPr>
        <w:pStyle w:val="Tekstpodstawowy"/>
        <w:spacing w:before="240"/>
        <w:ind w:hanging="6"/>
        <w:jc w:val="both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>w następującym zakresie: …………………………………………</w:t>
      </w:r>
      <w:r>
        <w:rPr>
          <w:b w:val="0"/>
          <w:bCs w:val="0"/>
          <w:sz w:val="24"/>
        </w:rPr>
        <w:t>…………………………………</w:t>
      </w:r>
    </w:p>
    <w:p w:rsidR="00550A6C" w:rsidRPr="00193A1B" w:rsidRDefault="00550A6C" w:rsidP="00550A6C">
      <w:pPr>
        <w:pStyle w:val="Tekstpodstawowy"/>
        <w:spacing w:before="240"/>
        <w:ind w:hanging="3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 xml:space="preserve">………………………………………………………………………………………………………… </w:t>
      </w:r>
      <w:r w:rsidRPr="003F5FEE">
        <w:rPr>
          <w:b w:val="0"/>
          <w:bCs w:val="0"/>
          <w:sz w:val="20"/>
          <w:szCs w:val="20"/>
        </w:rPr>
        <w:t>(wskazać podmiot i określić odpowiedni zakres dla wskazanego podmiotu)</w:t>
      </w:r>
    </w:p>
    <w:p w:rsidR="00550A6C" w:rsidRPr="00193A1B" w:rsidRDefault="00550A6C" w:rsidP="00550A6C">
      <w:pPr>
        <w:pStyle w:val="Tekstpodstawowy"/>
        <w:ind w:hanging="3"/>
        <w:rPr>
          <w:b w:val="0"/>
          <w:bCs w:val="0"/>
          <w:sz w:val="24"/>
        </w:rPr>
      </w:pPr>
    </w:p>
    <w:p w:rsidR="00550A6C" w:rsidRDefault="00550A6C" w:rsidP="00550A6C">
      <w:pPr>
        <w:pStyle w:val="Tekstpodstawowy"/>
        <w:ind w:hanging="3"/>
        <w:rPr>
          <w:b w:val="0"/>
          <w:bCs w:val="0"/>
          <w:sz w:val="24"/>
        </w:rPr>
      </w:pPr>
    </w:p>
    <w:p w:rsidR="00550A6C" w:rsidRDefault="00550A6C" w:rsidP="00550A6C">
      <w:pPr>
        <w:pStyle w:val="Tekstpodstawowy"/>
        <w:ind w:hanging="3"/>
        <w:rPr>
          <w:b w:val="0"/>
          <w:bCs w:val="0"/>
          <w:sz w:val="24"/>
        </w:rPr>
      </w:pPr>
    </w:p>
    <w:p w:rsidR="00550A6C" w:rsidRPr="005F6AB5" w:rsidRDefault="00550A6C" w:rsidP="00550A6C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>…………….……</w:t>
      </w:r>
      <w:r>
        <w:rPr>
          <w:b w:val="0"/>
          <w:bCs w:val="0"/>
          <w:sz w:val="20"/>
          <w:szCs w:val="20"/>
        </w:rPr>
        <w:t>………….</w:t>
      </w:r>
      <w:r w:rsidRPr="005F6AB5">
        <w:rPr>
          <w:b w:val="0"/>
          <w:bCs w:val="0"/>
          <w:sz w:val="20"/>
          <w:szCs w:val="20"/>
        </w:rPr>
        <w:t xml:space="preserve">, dnia ………….……. r. </w:t>
      </w:r>
    </w:p>
    <w:p w:rsidR="00550A6C" w:rsidRPr="005F6AB5" w:rsidRDefault="00550A6C" w:rsidP="00550A6C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(miejscowość)</w:t>
      </w:r>
    </w:p>
    <w:p w:rsidR="00550A6C" w:rsidRPr="005F6AB5" w:rsidRDefault="00550A6C" w:rsidP="00550A6C">
      <w:pPr>
        <w:pStyle w:val="Tekstpodstawowy"/>
        <w:ind w:hanging="3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  <w:t>…………………………………………</w:t>
      </w:r>
    </w:p>
    <w:p w:rsidR="00550A6C" w:rsidRPr="005F6AB5" w:rsidRDefault="00550A6C" w:rsidP="00550A6C">
      <w:pPr>
        <w:pStyle w:val="Tekstpodstawowy"/>
        <w:ind w:hanging="3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</w:t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>(podpis)</w:t>
      </w:r>
    </w:p>
    <w:p w:rsidR="00550A6C" w:rsidRPr="00193A1B" w:rsidRDefault="00550A6C" w:rsidP="00550A6C">
      <w:pPr>
        <w:pStyle w:val="Tekstpodstawowy"/>
        <w:ind w:hanging="3"/>
        <w:rPr>
          <w:b w:val="0"/>
          <w:bCs w:val="0"/>
          <w:sz w:val="24"/>
        </w:rPr>
      </w:pPr>
    </w:p>
    <w:p w:rsidR="00550A6C" w:rsidRPr="00193A1B" w:rsidRDefault="00550A6C" w:rsidP="00550A6C">
      <w:pPr>
        <w:pStyle w:val="Tekstpodstawowy"/>
        <w:ind w:hanging="3"/>
        <w:rPr>
          <w:b w:val="0"/>
          <w:bCs w:val="0"/>
          <w:sz w:val="24"/>
        </w:rPr>
      </w:pPr>
    </w:p>
    <w:p w:rsidR="00550A6C" w:rsidRPr="000449AE" w:rsidRDefault="00550A6C" w:rsidP="00550A6C">
      <w:pPr>
        <w:pStyle w:val="Tekstpodstawowy"/>
        <w:spacing w:after="120"/>
        <w:ind w:hanging="6"/>
        <w:jc w:val="left"/>
        <w:rPr>
          <w:bCs w:val="0"/>
          <w:sz w:val="24"/>
        </w:rPr>
      </w:pPr>
      <w:r w:rsidRPr="000449AE">
        <w:rPr>
          <w:bCs w:val="0"/>
          <w:sz w:val="24"/>
        </w:rPr>
        <w:t>3. Oświadczenie dotyczące podanych informacji</w:t>
      </w:r>
    </w:p>
    <w:p w:rsidR="00550A6C" w:rsidRPr="00193A1B" w:rsidRDefault="00550A6C" w:rsidP="00550A6C">
      <w:pPr>
        <w:pStyle w:val="Tekstpodstawowy"/>
        <w:ind w:hanging="3"/>
        <w:jc w:val="both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50A6C" w:rsidRPr="00193A1B" w:rsidRDefault="00550A6C" w:rsidP="00550A6C">
      <w:pPr>
        <w:pStyle w:val="Tekstpodstawowy"/>
        <w:ind w:hanging="3"/>
        <w:rPr>
          <w:b w:val="0"/>
          <w:bCs w:val="0"/>
          <w:sz w:val="24"/>
        </w:rPr>
      </w:pPr>
    </w:p>
    <w:p w:rsidR="00550A6C" w:rsidRDefault="00550A6C" w:rsidP="00550A6C">
      <w:pPr>
        <w:pStyle w:val="Tekstpodstawowy"/>
        <w:jc w:val="left"/>
        <w:rPr>
          <w:b w:val="0"/>
          <w:bCs w:val="0"/>
          <w:sz w:val="24"/>
        </w:rPr>
      </w:pPr>
    </w:p>
    <w:p w:rsidR="00550A6C" w:rsidRDefault="00550A6C" w:rsidP="00550A6C">
      <w:pPr>
        <w:pStyle w:val="Tekstpodstawowy"/>
        <w:ind w:hanging="3"/>
        <w:rPr>
          <w:b w:val="0"/>
          <w:bCs w:val="0"/>
          <w:sz w:val="24"/>
        </w:rPr>
      </w:pPr>
    </w:p>
    <w:p w:rsidR="00550A6C" w:rsidRPr="005F6AB5" w:rsidRDefault="00550A6C" w:rsidP="00550A6C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>…………….……</w:t>
      </w:r>
      <w:r>
        <w:rPr>
          <w:b w:val="0"/>
          <w:bCs w:val="0"/>
          <w:sz w:val="20"/>
          <w:szCs w:val="20"/>
        </w:rPr>
        <w:t>………….</w:t>
      </w:r>
      <w:r w:rsidRPr="005F6AB5">
        <w:rPr>
          <w:b w:val="0"/>
          <w:bCs w:val="0"/>
          <w:sz w:val="20"/>
          <w:szCs w:val="20"/>
        </w:rPr>
        <w:t xml:space="preserve">, dnia ………….……. r. </w:t>
      </w:r>
    </w:p>
    <w:p w:rsidR="00550A6C" w:rsidRPr="005F6AB5" w:rsidRDefault="00550A6C" w:rsidP="00550A6C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(miejscowość)</w:t>
      </w:r>
    </w:p>
    <w:p w:rsidR="00550A6C" w:rsidRPr="005F6AB5" w:rsidRDefault="00550A6C" w:rsidP="00550A6C">
      <w:pPr>
        <w:pStyle w:val="Tekstpodstawowy"/>
        <w:ind w:hanging="3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  <w:t>…………………………………………</w:t>
      </w:r>
    </w:p>
    <w:p w:rsidR="00550A6C" w:rsidRPr="005F6AB5" w:rsidRDefault="00550A6C" w:rsidP="00550A6C">
      <w:pPr>
        <w:pStyle w:val="Tekstpodstawowy"/>
        <w:ind w:hanging="3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</w:t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>(podpis)</w:t>
      </w:r>
    </w:p>
    <w:p w:rsidR="00550A6C" w:rsidRDefault="00550A6C" w:rsidP="00550A6C">
      <w:pPr>
        <w:pStyle w:val="Tekstpodstawowy"/>
        <w:ind w:hanging="3"/>
        <w:jc w:val="left"/>
        <w:rPr>
          <w:b w:val="0"/>
          <w:bCs w:val="0"/>
          <w:sz w:val="28"/>
          <w:szCs w:val="28"/>
        </w:rPr>
      </w:pPr>
    </w:p>
    <w:p w:rsidR="00550A6C" w:rsidRDefault="00550A6C" w:rsidP="000B253E">
      <w:pPr>
        <w:pStyle w:val="Tekstpodstawowy"/>
        <w:ind w:left="6096" w:hanging="3"/>
        <w:jc w:val="left"/>
      </w:pPr>
    </w:p>
    <w:sectPr w:rsidR="00550A6C" w:rsidSect="00E17752">
      <w:pgSz w:w="11906" w:h="16838"/>
      <w:pgMar w:top="1134" w:right="1134" w:bottom="1021" w:left="1134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61C2" w:rsidRDefault="009361C2">
      <w:r>
        <w:separator/>
      </w:r>
    </w:p>
  </w:endnote>
  <w:endnote w:type="continuationSeparator" w:id="0">
    <w:p w:rsidR="009361C2" w:rsidRDefault="009361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EE"/>
    <w:family w:val="auto"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61C2" w:rsidRDefault="009361C2">
      <w:r>
        <w:separator/>
      </w:r>
    </w:p>
  </w:footnote>
  <w:footnote w:type="continuationSeparator" w:id="0">
    <w:p w:rsidR="009361C2" w:rsidRDefault="009361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0000004"/>
    <w:multiLevelType w:val="singleLevel"/>
    <w:tmpl w:val="00000004"/>
    <w:name w:val="WW8Num4"/>
    <w:lvl w:ilvl="0">
      <w:start w:val="2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4">
    <w:nsid w:val="00000008"/>
    <w:multiLevelType w:val="singleLevel"/>
    <w:tmpl w:val="00000008"/>
    <w:name w:val="WW8Num9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5">
    <w:nsid w:val="00000009"/>
    <w:multiLevelType w:val="singleLevel"/>
    <w:tmpl w:val="00000009"/>
    <w:name w:val="WW8Num10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</w:lvl>
  </w:abstractNum>
  <w:abstractNum w:abstractNumId="6">
    <w:nsid w:val="0000000A"/>
    <w:multiLevelType w:val="hybridMultilevel"/>
    <w:tmpl w:val="580BD78E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 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0B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8">
    <w:nsid w:val="0000000C"/>
    <w:multiLevelType w:val="hybridMultilevel"/>
    <w:tmpl w:val="3855585C"/>
    <w:lvl w:ilvl="0" w:tplc="FFFFFFFF">
      <w:start w:val="6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lowerLetter"/>
      <w:lvlText w:val="%3)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0D"/>
    <w:multiLevelType w:val="singleLevel"/>
    <w:tmpl w:val="0000000D"/>
    <w:name w:val="WW8Num14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10">
    <w:nsid w:val="0000000F"/>
    <w:multiLevelType w:val="single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1">
    <w:nsid w:val="00000010"/>
    <w:multiLevelType w:val="singleLevel"/>
    <w:tmpl w:val="00000010"/>
    <w:name w:val="WW8Num1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</w:abstractNum>
  <w:abstractNum w:abstractNumId="12">
    <w:nsid w:val="0000001B"/>
    <w:multiLevelType w:val="singleLevel"/>
    <w:tmpl w:val="0000001B"/>
    <w:name w:val="WW8Num27"/>
    <w:lvl w:ilvl="0">
      <w:start w:val="1"/>
      <w:numFmt w:val="lowerLetter"/>
      <w:lvlText w:val="%1) "/>
      <w:lvlJc w:val="left"/>
      <w:pPr>
        <w:tabs>
          <w:tab w:val="num" w:pos="0"/>
        </w:tabs>
        <w:ind w:left="567" w:hanging="283"/>
      </w:pPr>
      <w:rPr>
        <w:rFonts w:ascii="Arial" w:hAnsi="Arial"/>
        <w:b w:val="0"/>
        <w:i w:val="0"/>
        <w:sz w:val="20"/>
        <w:u w:val="none"/>
      </w:rPr>
    </w:lvl>
  </w:abstractNum>
  <w:abstractNum w:abstractNumId="13">
    <w:nsid w:val="0000001F"/>
    <w:multiLevelType w:val="multilevel"/>
    <w:tmpl w:val="0000001F"/>
    <w:name w:val="WW8Num31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000021"/>
    <w:multiLevelType w:val="multilevel"/>
    <w:tmpl w:val="00000021"/>
    <w:name w:val="WW8Num3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25"/>
    <w:multiLevelType w:val="singleLevel"/>
    <w:tmpl w:val="DFC8BEA2"/>
    <w:lvl w:ilvl="0">
      <w:start w:val="1"/>
      <w:numFmt w:val="bullet"/>
      <w:lvlText w:val=""/>
      <w:lvlJc w:val="left"/>
      <w:pPr>
        <w:ind w:left="1146" w:hanging="360"/>
      </w:pPr>
      <w:rPr>
        <w:rFonts w:ascii="Wingdings" w:hAnsi="Wingdings" w:cs="Symbol" w:hint="default"/>
        <w:color w:val="000000"/>
        <w:sz w:val="18"/>
        <w:szCs w:val="18"/>
      </w:rPr>
    </w:lvl>
  </w:abstractNum>
  <w:abstractNum w:abstractNumId="16">
    <w:nsid w:val="0000002A"/>
    <w:multiLevelType w:val="singleLevel"/>
    <w:tmpl w:val="0000002A"/>
    <w:name w:val="WW8Num4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 w:val="0"/>
      </w:rPr>
    </w:lvl>
  </w:abstractNum>
  <w:abstractNum w:abstractNumId="17">
    <w:nsid w:val="050424B3"/>
    <w:multiLevelType w:val="hybridMultilevel"/>
    <w:tmpl w:val="6980D8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C1C31B4"/>
    <w:multiLevelType w:val="hybridMultilevel"/>
    <w:tmpl w:val="FA761514"/>
    <w:lvl w:ilvl="0" w:tplc="C33A2234">
      <w:numFmt w:val="bullet"/>
      <w:lvlText w:val="-"/>
      <w:lvlJc w:val="left"/>
      <w:pPr>
        <w:ind w:left="1428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0E870AA8"/>
    <w:multiLevelType w:val="hybridMultilevel"/>
    <w:tmpl w:val="DCFE907E"/>
    <w:lvl w:ilvl="0" w:tplc="04150011">
      <w:start w:val="1"/>
      <w:numFmt w:val="decimal"/>
      <w:lvlText w:val="%1)"/>
      <w:lvlJc w:val="left"/>
      <w:pPr>
        <w:ind w:left="1566" w:hanging="360"/>
      </w:pPr>
    </w:lvl>
    <w:lvl w:ilvl="1" w:tplc="04150019" w:tentative="1">
      <w:start w:val="1"/>
      <w:numFmt w:val="lowerLetter"/>
      <w:lvlText w:val="%2."/>
      <w:lvlJc w:val="left"/>
      <w:pPr>
        <w:ind w:left="2286" w:hanging="360"/>
      </w:pPr>
    </w:lvl>
    <w:lvl w:ilvl="2" w:tplc="0415001B" w:tentative="1">
      <w:start w:val="1"/>
      <w:numFmt w:val="lowerRoman"/>
      <w:lvlText w:val="%3."/>
      <w:lvlJc w:val="right"/>
      <w:pPr>
        <w:ind w:left="3006" w:hanging="180"/>
      </w:pPr>
    </w:lvl>
    <w:lvl w:ilvl="3" w:tplc="0415000F" w:tentative="1">
      <w:start w:val="1"/>
      <w:numFmt w:val="decimal"/>
      <w:lvlText w:val="%4."/>
      <w:lvlJc w:val="left"/>
      <w:pPr>
        <w:ind w:left="3726" w:hanging="360"/>
      </w:pPr>
    </w:lvl>
    <w:lvl w:ilvl="4" w:tplc="04150019" w:tentative="1">
      <w:start w:val="1"/>
      <w:numFmt w:val="lowerLetter"/>
      <w:lvlText w:val="%5."/>
      <w:lvlJc w:val="left"/>
      <w:pPr>
        <w:ind w:left="4446" w:hanging="360"/>
      </w:pPr>
    </w:lvl>
    <w:lvl w:ilvl="5" w:tplc="0415001B" w:tentative="1">
      <w:start w:val="1"/>
      <w:numFmt w:val="lowerRoman"/>
      <w:lvlText w:val="%6."/>
      <w:lvlJc w:val="right"/>
      <w:pPr>
        <w:ind w:left="5166" w:hanging="180"/>
      </w:pPr>
    </w:lvl>
    <w:lvl w:ilvl="6" w:tplc="0415000F" w:tentative="1">
      <w:start w:val="1"/>
      <w:numFmt w:val="decimal"/>
      <w:lvlText w:val="%7."/>
      <w:lvlJc w:val="left"/>
      <w:pPr>
        <w:ind w:left="5886" w:hanging="360"/>
      </w:pPr>
    </w:lvl>
    <w:lvl w:ilvl="7" w:tplc="04150019" w:tentative="1">
      <w:start w:val="1"/>
      <w:numFmt w:val="lowerLetter"/>
      <w:lvlText w:val="%8."/>
      <w:lvlJc w:val="left"/>
      <w:pPr>
        <w:ind w:left="6606" w:hanging="360"/>
      </w:pPr>
    </w:lvl>
    <w:lvl w:ilvl="8" w:tplc="0415001B" w:tentative="1">
      <w:start w:val="1"/>
      <w:numFmt w:val="lowerRoman"/>
      <w:lvlText w:val="%9."/>
      <w:lvlJc w:val="right"/>
      <w:pPr>
        <w:ind w:left="7326" w:hanging="180"/>
      </w:pPr>
    </w:lvl>
  </w:abstractNum>
  <w:abstractNum w:abstractNumId="20">
    <w:nsid w:val="0FFD220F"/>
    <w:multiLevelType w:val="hybridMultilevel"/>
    <w:tmpl w:val="B438378A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138A55C2"/>
    <w:multiLevelType w:val="hybridMultilevel"/>
    <w:tmpl w:val="AB4E60FA"/>
    <w:lvl w:ilvl="0" w:tplc="DD3A955E">
      <w:start w:val="1"/>
      <w:numFmt w:val="lowerLetter"/>
      <w:lvlText w:val="%1)"/>
      <w:lvlJc w:val="left"/>
      <w:pPr>
        <w:ind w:left="720" w:hanging="360"/>
      </w:pPr>
      <w:rPr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5587F13"/>
    <w:multiLevelType w:val="hybridMultilevel"/>
    <w:tmpl w:val="C08C36B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16270FD2"/>
    <w:multiLevelType w:val="hybridMultilevel"/>
    <w:tmpl w:val="4E823BD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191A3514"/>
    <w:multiLevelType w:val="hybridMultilevel"/>
    <w:tmpl w:val="F2E4CE1E"/>
    <w:lvl w:ilvl="0" w:tplc="C33A2234">
      <w:numFmt w:val="bullet"/>
      <w:lvlText w:val="-"/>
      <w:lvlJc w:val="left"/>
      <w:pPr>
        <w:ind w:left="1428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>
    <w:nsid w:val="1BAE2283"/>
    <w:multiLevelType w:val="hybridMultilevel"/>
    <w:tmpl w:val="D1E4CA8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076E936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1BC75233"/>
    <w:multiLevelType w:val="hybridMultilevel"/>
    <w:tmpl w:val="6316AA4E"/>
    <w:lvl w:ilvl="0" w:tplc="00000004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1BD27B62"/>
    <w:multiLevelType w:val="hybridMultilevel"/>
    <w:tmpl w:val="6D363E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BE146BE"/>
    <w:multiLevelType w:val="hybridMultilevel"/>
    <w:tmpl w:val="72709F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BE43F0A"/>
    <w:multiLevelType w:val="multilevel"/>
    <w:tmpl w:val="2E68D23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1C8E2EF5"/>
    <w:multiLevelType w:val="hybridMultilevel"/>
    <w:tmpl w:val="3A04275A"/>
    <w:lvl w:ilvl="0" w:tplc="00000006">
      <w:numFmt w:val="bullet"/>
      <w:lvlText w:val="-"/>
      <w:lvlJc w:val="left"/>
      <w:pPr>
        <w:ind w:left="1315" w:hanging="360"/>
      </w:pPr>
      <w:rPr>
        <w:rFonts w:ascii="Times New Roman" w:hAnsi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20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75" w:hanging="360"/>
      </w:pPr>
      <w:rPr>
        <w:rFonts w:ascii="Wingdings" w:hAnsi="Wingdings" w:hint="default"/>
      </w:rPr>
    </w:lvl>
  </w:abstractNum>
  <w:abstractNum w:abstractNumId="32">
    <w:nsid w:val="23801D1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>
    <w:nsid w:val="24045642"/>
    <w:multiLevelType w:val="hybridMultilevel"/>
    <w:tmpl w:val="B964D750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4">
    <w:nsid w:val="27E41899"/>
    <w:multiLevelType w:val="hybridMultilevel"/>
    <w:tmpl w:val="4E0447AA"/>
    <w:name w:val="WW8Num102"/>
    <w:lvl w:ilvl="0" w:tplc="04150011">
      <w:start w:val="1"/>
      <w:numFmt w:val="decimal"/>
      <w:lvlText w:val="%1)"/>
      <w:lvlJc w:val="left"/>
      <w:pPr>
        <w:ind w:left="1148" w:hanging="360"/>
      </w:pPr>
    </w:lvl>
    <w:lvl w:ilvl="1" w:tplc="04150019" w:tentative="1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35">
    <w:nsid w:val="2A8C6ED3"/>
    <w:multiLevelType w:val="hybridMultilevel"/>
    <w:tmpl w:val="4642A30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2B8A7D9D"/>
    <w:multiLevelType w:val="hybridMultilevel"/>
    <w:tmpl w:val="1EA4D97A"/>
    <w:lvl w:ilvl="0" w:tplc="B3741C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2CD93139"/>
    <w:multiLevelType w:val="hybridMultilevel"/>
    <w:tmpl w:val="027EE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DC17BA1"/>
    <w:multiLevelType w:val="hybridMultilevel"/>
    <w:tmpl w:val="49D62DC0"/>
    <w:lvl w:ilvl="0" w:tplc="00000008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311A61EA"/>
    <w:multiLevelType w:val="hybridMultilevel"/>
    <w:tmpl w:val="2A6E0ED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>
    <w:nsid w:val="357342EE"/>
    <w:multiLevelType w:val="hybridMultilevel"/>
    <w:tmpl w:val="5BC8604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366B52BE"/>
    <w:multiLevelType w:val="hybridMultilevel"/>
    <w:tmpl w:val="5FA4A7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3A047548"/>
    <w:multiLevelType w:val="hybridMultilevel"/>
    <w:tmpl w:val="9740F3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BA1437E"/>
    <w:multiLevelType w:val="hybridMultilevel"/>
    <w:tmpl w:val="E99C996E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5">
    <w:nsid w:val="3BB71B61"/>
    <w:multiLevelType w:val="hybridMultilevel"/>
    <w:tmpl w:val="56B4988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3CCD562F"/>
    <w:multiLevelType w:val="multilevel"/>
    <w:tmpl w:val="F6E2F4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7">
    <w:nsid w:val="3D3B5287"/>
    <w:multiLevelType w:val="hybridMultilevel"/>
    <w:tmpl w:val="86DA0426"/>
    <w:lvl w:ilvl="0" w:tplc="0076E93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76E936">
      <w:start w:val="1"/>
      <w:numFmt w:val="bullet"/>
      <w:lvlText w:val="-"/>
      <w:lvlJc w:val="left"/>
      <w:pPr>
        <w:ind w:left="2160" w:hanging="360"/>
      </w:pPr>
      <w:rPr>
        <w:rFonts w:ascii="Arial" w:hAnsi="Aria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400A0175"/>
    <w:multiLevelType w:val="hybridMultilevel"/>
    <w:tmpl w:val="47AE34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16E5502"/>
    <w:multiLevelType w:val="hybridMultilevel"/>
    <w:tmpl w:val="A2E4B5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2D40BDB"/>
    <w:multiLevelType w:val="hybridMultilevel"/>
    <w:tmpl w:val="FC806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5D3780F"/>
    <w:multiLevelType w:val="hybridMultilevel"/>
    <w:tmpl w:val="1BD07920"/>
    <w:lvl w:ilvl="0" w:tplc="F2EE38B6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2">
    <w:nsid w:val="466F55AB"/>
    <w:multiLevelType w:val="hybridMultilevel"/>
    <w:tmpl w:val="9120F2F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>
    <w:nsid w:val="490B675C"/>
    <w:multiLevelType w:val="multilevel"/>
    <w:tmpl w:val="AABA32A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4">
    <w:nsid w:val="4CB74A5D"/>
    <w:multiLevelType w:val="hybridMultilevel"/>
    <w:tmpl w:val="31E468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D8371F6"/>
    <w:multiLevelType w:val="hybridMultilevel"/>
    <w:tmpl w:val="629EB2B2"/>
    <w:lvl w:ilvl="0" w:tplc="0000002A">
      <w:numFmt w:val="bullet"/>
      <w:lvlText w:val="-"/>
      <w:lvlJc w:val="left"/>
      <w:pPr>
        <w:ind w:left="720" w:hanging="360"/>
      </w:pPr>
      <w:rPr>
        <w:rFonts w:ascii="Times New Roman" w:hAnsi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4F152491"/>
    <w:multiLevelType w:val="hybridMultilevel"/>
    <w:tmpl w:val="F4D89AC8"/>
    <w:lvl w:ilvl="0" w:tplc="C33A2234">
      <w:numFmt w:val="bullet"/>
      <w:lvlText w:val="-"/>
      <w:lvlJc w:val="left"/>
      <w:pPr>
        <w:ind w:left="720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508C4CAA"/>
    <w:multiLevelType w:val="hybridMultilevel"/>
    <w:tmpl w:val="A8ECFE5A"/>
    <w:lvl w:ilvl="0" w:tplc="BF9A14D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DCEF72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5DAB920">
      <w:start w:val="5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66E4B73A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51696BE7"/>
    <w:multiLevelType w:val="hybridMultilevel"/>
    <w:tmpl w:val="888CEF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45C0439"/>
    <w:multiLevelType w:val="hybridMultilevel"/>
    <w:tmpl w:val="5166069E"/>
    <w:lvl w:ilvl="0" w:tplc="C33A2234">
      <w:numFmt w:val="bullet"/>
      <w:lvlText w:val="-"/>
      <w:lvlJc w:val="left"/>
      <w:pPr>
        <w:ind w:left="1428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0">
    <w:nsid w:val="54B434E9"/>
    <w:multiLevelType w:val="hybridMultilevel"/>
    <w:tmpl w:val="2F9A8BD0"/>
    <w:lvl w:ilvl="0" w:tplc="C33A2234">
      <w:numFmt w:val="bullet"/>
      <w:lvlText w:val="-"/>
      <w:lvlJc w:val="left"/>
      <w:pPr>
        <w:ind w:left="1428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1">
    <w:nsid w:val="5763323F"/>
    <w:multiLevelType w:val="hybridMultilevel"/>
    <w:tmpl w:val="C994D73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2">
    <w:nsid w:val="5AA65369"/>
    <w:multiLevelType w:val="hybridMultilevel"/>
    <w:tmpl w:val="440611E0"/>
    <w:lvl w:ilvl="0" w:tplc="00000003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0EB56F7"/>
    <w:multiLevelType w:val="hybridMultilevel"/>
    <w:tmpl w:val="E2B246B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DE675CE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4">
    <w:nsid w:val="64403D09"/>
    <w:multiLevelType w:val="hybridMultilevel"/>
    <w:tmpl w:val="6802A690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5">
    <w:nsid w:val="654968D3"/>
    <w:multiLevelType w:val="hybridMultilevel"/>
    <w:tmpl w:val="837801C0"/>
    <w:lvl w:ilvl="0" w:tplc="C33A2234">
      <w:numFmt w:val="bullet"/>
      <w:lvlText w:val="-"/>
      <w:lvlJc w:val="left"/>
      <w:pPr>
        <w:ind w:left="1428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6">
    <w:nsid w:val="68AC4E80"/>
    <w:multiLevelType w:val="hybridMultilevel"/>
    <w:tmpl w:val="AF305A42"/>
    <w:lvl w:ilvl="0" w:tplc="8BFA8676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7">
    <w:nsid w:val="68FA009D"/>
    <w:multiLevelType w:val="hybridMultilevel"/>
    <w:tmpl w:val="B9D4AF52"/>
    <w:lvl w:ilvl="0" w:tplc="BF9A14D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2D850D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DCEF72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5DAB920">
      <w:start w:val="5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66E4B73A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6A1F6AE8"/>
    <w:multiLevelType w:val="multilevel"/>
    <w:tmpl w:val="078E309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9">
    <w:nsid w:val="6CEE3B15"/>
    <w:multiLevelType w:val="hybridMultilevel"/>
    <w:tmpl w:val="8A905948"/>
    <w:lvl w:ilvl="0" w:tplc="AE5A5B04">
      <w:start w:val="1"/>
      <w:numFmt w:val="lowerLetter"/>
      <w:lvlText w:val="%1)"/>
      <w:lvlJc w:val="left"/>
      <w:pPr>
        <w:ind w:left="720" w:hanging="360"/>
      </w:pPr>
      <w:rPr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FDE5980"/>
    <w:multiLevelType w:val="hybridMultilevel"/>
    <w:tmpl w:val="AC50E2EA"/>
    <w:lvl w:ilvl="0" w:tplc="C33A2234">
      <w:numFmt w:val="bullet"/>
      <w:lvlText w:val="-"/>
      <w:lvlJc w:val="left"/>
      <w:pPr>
        <w:ind w:left="720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72AA2228"/>
    <w:multiLevelType w:val="hybridMultilevel"/>
    <w:tmpl w:val="05EECF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77D75555"/>
    <w:multiLevelType w:val="hybridMultilevel"/>
    <w:tmpl w:val="BB98428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3">
    <w:nsid w:val="794F11CB"/>
    <w:multiLevelType w:val="hybridMultilevel"/>
    <w:tmpl w:val="CE7034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7BB10479"/>
    <w:multiLevelType w:val="hybridMultilevel"/>
    <w:tmpl w:val="9C7E04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5">
    <w:nsid w:val="7BEA09DE"/>
    <w:multiLevelType w:val="multilevel"/>
    <w:tmpl w:val="8DA098C0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6">
    <w:nsid w:val="7E2365BA"/>
    <w:multiLevelType w:val="hybridMultilevel"/>
    <w:tmpl w:val="CD4C864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67"/>
  </w:num>
  <w:num w:numId="2">
    <w:abstractNumId w:val="36"/>
  </w:num>
  <w:num w:numId="3">
    <w:abstractNumId w:val="68"/>
  </w:num>
  <w:num w:numId="4">
    <w:abstractNumId w:val="30"/>
  </w:num>
  <w:num w:numId="5">
    <w:abstractNumId w:val="75"/>
  </w:num>
  <w:num w:numId="6">
    <w:abstractNumId w:val="51"/>
  </w:num>
  <w:num w:numId="7">
    <w:abstractNumId w:val="26"/>
  </w:num>
  <w:num w:numId="8">
    <w:abstractNumId w:val="35"/>
  </w:num>
  <w:num w:numId="9">
    <w:abstractNumId w:val="62"/>
  </w:num>
  <w:num w:numId="10">
    <w:abstractNumId w:val="41"/>
  </w:num>
  <w:num w:numId="11">
    <w:abstractNumId w:val="7"/>
  </w:num>
  <w:num w:numId="12">
    <w:abstractNumId w:val="17"/>
  </w:num>
  <w:num w:numId="13">
    <w:abstractNumId w:val="37"/>
  </w:num>
  <w:num w:numId="14">
    <w:abstractNumId w:val="46"/>
  </w:num>
  <w:num w:numId="15">
    <w:abstractNumId w:val="45"/>
  </w:num>
  <w:num w:numId="16">
    <w:abstractNumId w:val="29"/>
  </w:num>
  <w:num w:numId="17">
    <w:abstractNumId w:val="50"/>
  </w:num>
  <w:num w:numId="18">
    <w:abstractNumId w:val="63"/>
  </w:num>
  <w:num w:numId="19">
    <w:abstractNumId w:val="73"/>
  </w:num>
  <w:num w:numId="20">
    <w:abstractNumId w:val="72"/>
  </w:num>
  <w:num w:numId="21">
    <w:abstractNumId w:val="31"/>
  </w:num>
  <w:num w:numId="22">
    <w:abstractNumId w:val="32"/>
  </w:num>
  <w:num w:numId="23">
    <w:abstractNumId w:val="16"/>
  </w:num>
  <w:num w:numId="24">
    <w:abstractNumId w:val="53"/>
  </w:num>
  <w:num w:numId="25">
    <w:abstractNumId w:val="76"/>
  </w:num>
  <w:num w:numId="26">
    <w:abstractNumId w:val="49"/>
  </w:num>
  <w:num w:numId="27">
    <w:abstractNumId w:val="55"/>
  </w:num>
  <w:num w:numId="28">
    <w:abstractNumId w:val="54"/>
  </w:num>
  <w:num w:numId="29">
    <w:abstractNumId w:val="22"/>
  </w:num>
  <w:num w:numId="30">
    <w:abstractNumId w:val="19"/>
  </w:num>
  <w:num w:numId="31">
    <w:abstractNumId w:val="57"/>
  </w:num>
  <w:num w:numId="32">
    <w:abstractNumId w:val="64"/>
  </w:num>
  <w:num w:numId="33">
    <w:abstractNumId w:val="27"/>
  </w:num>
  <w:num w:numId="34">
    <w:abstractNumId w:val="47"/>
  </w:num>
  <w:num w:numId="35">
    <w:abstractNumId w:val="39"/>
  </w:num>
  <w:num w:numId="36">
    <w:abstractNumId w:val="74"/>
  </w:num>
  <w:num w:numId="37">
    <w:abstractNumId w:val="58"/>
  </w:num>
  <w:num w:numId="38">
    <w:abstractNumId w:val="23"/>
  </w:num>
  <w:num w:numId="39">
    <w:abstractNumId w:val="71"/>
  </w:num>
  <w:num w:numId="40">
    <w:abstractNumId w:val="69"/>
  </w:num>
  <w:num w:numId="41">
    <w:abstractNumId w:val="66"/>
  </w:num>
  <w:num w:numId="42">
    <w:abstractNumId w:val="43"/>
  </w:num>
  <w:num w:numId="43">
    <w:abstractNumId w:val="44"/>
  </w:num>
  <w:num w:numId="44">
    <w:abstractNumId w:val="20"/>
  </w:num>
  <w:num w:numId="45">
    <w:abstractNumId w:val="25"/>
  </w:num>
  <w:num w:numId="46">
    <w:abstractNumId w:val="40"/>
  </w:num>
  <w:num w:numId="47">
    <w:abstractNumId w:val="21"/>
  </w:num>
  <w:num w:numId="48">
    <w:abstractNumId w:val="70"/>
  </w:num>
  <w:num w:numId="49">
    <w:abstractNumId w:val="28"/>
  </w:num>
  <w:num w:numId="50">
    <w:abstractNumId w:val="61"/>
  </w:num>
  <w:num w:numId="51">
    <w:abstractNumId w:val="52"/>
  </w:num>
  <w:num w:numId="52">
    <w:abstractNumId w:val="18"/>
  </w:num>
  <w:num w:numId="53">
    <w:abstractNumId w:val="60"/>
  </w:num>
  <w:num w:numId="54">
    <w:abstractNumId w:val="65"/>
  </w:num>
  <w:num w:numId="55">
    <w:abstractNumId w:val="24"/>
  </w:num>
  <w:num w:numId="56">
    <w:abstractNumId w:val="59"/>
  </w:num>
  <w:num w:numId="57">
    <w:abstractNumId w:val="56"/>
  </w:num>
  <w:num w:numId="58">
    <w:abstractNumId w:val="42"/>
  </w:num>
  <w:num w:numId="59">
    <w:abstractNumId w:val="5"/>
  </w:num>
  <w:num w:numId="60">
    <w:abstractNumId w:val="6"/>
  </w:num>
  <w:num w:numId="61">
    <w:abstractNumId w:val="8"/>
  </w:num>
  <w:num w:numId="62">
    <w:abstractNumId w:val="9"/>
  </w:num>
  <w:num w:numId="63">
    <w:abstractNumId w:val="48"/>
  </w:num>
  <w:num w:numId="64">
    <w:abstractNumId w:val="38"/>
  </w:num>
  <w:num w:numId="65">
    <w:abstractNumId w:val="34"/>
  </w:num>
  <w:num w:numId="66">
    <w:abstractNumId w:val="33"/>
  </w:num>
  <w:num w:numId="67">
    <w:abstractNumId w:val="15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2E07"/>
    <w:rsid w:val="00000003"/>
    <w:rsid w:val="00000801"/>
    <w:rsid w:val="00000872"/>
    <w:rsid w:val="00000A3A"/>
    <w:rsid w:val="00000C24"/>
    <w:rsid w:val="00000FA3"/>
    <w:rsid w:val="00001FE6"/>
    <w:rsid w:val="00002369"/>
    <w:rsid w:val="00002617"/>
    <w:rsid w:val="00002A8A"/>
    <w:rsid w:val="00002E1A"/>
    <w:rsid w:val="000030A6"/>
    <w:rsid w:val="00003B2B"/>
    <w:rsid w:val="00004149"/>
    <w:rsid w:val="00004825"/>
    <w:rsid w:val="00004B05"/>
    <w:rsid w:val="00004B3D"/>
    <w:rsid w:val="000051C0"/>
    <w:rsid w:val="00005519"/>
    <w:rsid w:val="0000595E"/>
    <w:rsid w:val="00005A9C"/>
    <w:rsid w:val="00005D0F"/>
    <w:rsid w:val="00005E0A"/>
    <w:rsid w:val="000060CC"/>
    <w:rsid w:val="000065FD"/>
    <w:rsid w:val="0000675F"/>
    <w:rsid w:val="00006B5F"/>
    <w:rsid w:val="00006E78"/>
    <w:rsid w:val="000074FA"/>
    <w:rsid w:val="00010981"/>
    <w:rsid w:val="00010E8D"/>
    <w:rsid w:val="000115FB"/>
    <w:rsid w:val="000116DC"/>
    <w:rsid w:val="0001236A"/>
    <w:rsid w:val="00012371"/>
    <w:rsid w:val="000123D0"/>
    <w:rsid w:val="000123F9"/>
    <w:rsid w:val="00012D9A"/>
    <w:rsid w:val="000133DF"/>
    <w:rsid w:val="0001346C"/>
    <w:rsid w:val="0001385C"/>
    <w:rsid w:val="00013C76"/>
    <w:rsid w:val="00013F72"/>
    <w:rsid w:val="00014013"/>
    <w:rsid w:val="000142E3"/>
    <w:rsid w:val="00014C60"/>
    <w:rsid w:val="00014F16"/>
    <w:rsid w:val="000150C3"/>
    <w:rsid w:val="000155D0"/>
    <w:rsid w:val="00015ECC"/>
    <w:rsid w:val="00016089"/>
    <w:rsid w:val="000167D9"/>
    <w:rsid w:val="00016C53"/>
    <w:rsid w:val="000170F4"/>
    <w:rsid w:val="000173C3"/>
    <w:rsid w:val="00017563"/>
    <w:rsid w:val="00020156"/>
    <w:rsid w:val="000203DF"/>
    <w:rsid w:val="0002092A"/>
    <w:rsid w:val="000228C2"/>
    <w:rsid w:val="000235D1"/>
    <w:rsid w:val="000236C3"/>
    <w:rsid w:val="000239B8"/>
    <w:rsid w:val="00024088"/>
    <w:rsid w:val="0002418C"/>
    <w:rsid w:val="000242FB"/>
    <w:rsid w:val="0002502E"/>
    <w:rsid w:val="00025155"/>
    <w:rsid w:val="0002528E"/>
    <w:rsid w:val="000259E2"/>
    <w:rsid w:val="0002612F"/>
    <w:rsid w:val="00026295"/>
    <w:rsid w:val="00026773"/>
    <w:rsid w:val="00026926"/>
    <w:rsid w:val="00027129"/>
    <w:rsid w:val="0002747B"/>
    <w:rsid w:val="00030208"/>
    <w:rsid w:val="00031A18"/>
    <w:rsid w:val="00031AB1"/>
    <w:rsid w:val="00031D06"/>
    <w:rsid w:val="00031D13"/>
    <w:rsid w:val="00031FA3"/>
    <w:rsid w:val="00032E5D"/>
    <w:rsid w:val="00033568"/>
    <w:rsid w:val="00033C72"/>
    <w:rsid w:val="00034200"/>
    <w:rsid w:val="00034453"/>
    <w:rsid w:val="00034E47"/>
    <w:rsid w:val="000352C2"/>
    <w:rsid w:val="000352EF"/>
    <w:rsid w:val="00035492"/>
    <w:rsid w:val="00035543"/>
    <w:rsid w:val="00035647"/>
    <w:rsid w:val="000356C1"/>
    <w:rsid w:val="00036D57"/>
    <w:rsid w:val="00037175"/>
    <w:rsid w:val="000372B5"/>
    <w:rsid w:val="0003795E"/>
    <w:rsid w:val="00037F6F"/>
    <w:rsid w:val="0004009C"/>
    <w:rsid w:val="000406AF"/>
    <w:rsid w:val="000407E5"/>
    <w:rsid w:val="0004083C"/>
    <w:rsid w:val="0004119D"/>
    <w:rsid w:val="00041394"/>
    <w:rsid w:val="00042AA9"/>
    <w:rsid w:val="000430E2"/>
    <w:rsid w:val="0004340A"/>
    <w:rsid w:val="0004345B"/>
    <w:rsid w:val="000435C5"/>
    <w:rsid w:val="000436C6"/>
    <w:rsid w:val="000437F1"/>
    <w:rsid w:val="0004439D"/>
    <w:rsid w:val="0004473B"/>
    <w:rsid w:val="000449AE"/>
    <w:rsid w:val="00044D88"/>
    <w:rsid w:val="00045878"/>
    <w:rsid w:val="00045AE1"/>
    <w:rsid w:val="00045F56"/>
    <w:rsid w:val="00046216"/>
    <w:rsid w:val="0004621B"/>
    <w:rsid w:val="00046389"/>
    <w:rsid w:val="00046C58"/>
    <w:rsid w:val="0004733A"/>
    <w:rsid w:val="0004743F"/>
    <w:rsid w:val="00047E69"/>
    <w:rsid w:val="00050697"/>
    <w:rsid w:val="00051733"/>
    <w:rsid w:val="00051B95"/>
    <w:rsid w:val="00051BAA"/>
    <w:rsid w:val="00051D7D"/>
    <w:rsid w:val="00052663"/>
    <w:rsid w:val="00052689"/>
    <w:rsid w:val="00052801"/>
    <w:rsid w:val="00052FBB"/>
    <w:rsid w:val="0005310E"/>
    <w:rsid w:val="00054279"/>
    <w:rsid w:val="00054314"/>
    <w:rsid w:val="0005446A"/>
    <w:rsid w:val="00054C3A"/>
    <w:rsid w:val="00054D6A"/>
    <w:rsid w:val="000554E9"/>
    <w:rsid w:val="0005564A"/>
    <w:rsid w:val="00055DDD"/>
    <w:rsid w:val="00056969"/>
    <w:rsid w:val="00057451"/>
    <w:rsid w:val="00057C44"/>
    <w:rsid w:val="00057CB1"/>
    <w:rsid w:val="00060635"/>
    <w:rsid w:val="00060A6C"/>
    <w:rsid w:val="00060A88"/>
    <w:rsid w:val="00060BB9"/>
    <w:rsid w:val="00060C2F"/>
    <w:rsid w:val="00060C90"/>
    <w:rsid w:val="00061692"/>
    <w:rsid w:val="000616BB"/>
    <w:rsid w:val="0006199F"/>
    <w:rsid w:val="000619AE"/>
    <w:rsid w:val="00061BDC"/>
    <w:rsid w:val="00063505"/>
    <w:rsid w:val="000636B4"/>
    <w:rsid w:val="00063ABB"/>
    <w:rsid w:val="000648AE"/>
    <w:rsid w:val="00064C65"/>
    <w:rsid w:val="00064DE9"/>
    <w:rsid w:val="00064F4D"/>
    <w:rsid w:val="00065570"/>
    <w:rsid w:val="000658C7"/>
    <w:rsid w:val="00066161"/>
    <w:rsid w:val="000667A2"/>
    <w:rsid w:val="00066C50"/>
    <w:rsid w:val="00066CB6"/>
    <w:rsid w:val="00066F1B"/>
    <w:rsid w:val="000670D6"/>
    <w:rsid w:val="000706C0"/>
    <w:rsid w:val="000706E1"/>
    <w:rsid w:val="00070765"/>
    <w:rsid w:val="00070C0B"/>
    <w:rsid w:val="00071044"/>
    <w:rsid w:val="00071949"/>
    <w:rsid w:val="00071A33"/>
    <w:rsid w:val="0007200E"/>
    <w:rsid w:val="00072356"/>
    <w:rsid w:val="00072381"/>
    <w:rsid w:val="00072D8E"/>
    <w:rsid w:val="00072DB8"/>
    <w:rsid w:val="00072FED"/>
    <w:rsid w:val="0007327D"/>
    <w:rsid w:val="00073313"/>
    <w:rsid w:val="000734AE"/>
    <w:rsid w:val="00073520"/>
    <w:rsid w:val="000737E6"/>
    <w:rsid w:val="00073F00"/>
    <w:rsid w:val="00074152"/>
    <w:rsid w:val="0007416B"/>
    <w:rsid w:val="00074772"/>
    <w:rsid w:val="00074B95"/>
    <w:rsid w:val="00075110"/>
    <w:rsid w:val="00075192"/>
    <w:rsid w:val="0007526D"/>
    <w:rsid w:val="00075316"/>
    <w:rsid w:val="00076490"/>
    <w:rsid w:val="000765FD"/>
    <w:rsid w:val="0007711F"/>
    <w:rsid w:val="000773EA"/>
    <w:rsid w:val="00077EFA"/>
    <w:rsid w:val="0008012C"/>
    <w:rsid w:val="0008056E"/>
    <w:rsid w:val="000807D3"/>
    <w:rsid w:val="00080AE2"/>
    <w:rsid w:val="00080B51"/>
    <w:rsid w:val="0008135C"/>
    <w:rsid w:val="00081E26"/>
    <w:rsid w:val="0008206A"/>
    <w:rsid w:val="00082959"/>
    <w:rsid w:val="00082E38"/>
    <w:rsid w:val="00082E6A"/>
    <w:rsid w:val="00082EA8"/>
    <w:rsid w:val="00082FA9"/>
    <w:rsid w:val="0008320D"/>
    <w:rsid w:val="0008331A"/>
    <w:rsid w:val="000833CA"/>
    <w:rsid w:val="000834D2"/>
    <w:rsid w:val="000836EF"/>
    <w:rsid w:val="00083A83"/>
    <w:rsid w:val="000841EB"/>
    <w:rsid w:val="00084384"/>
    <w:rsid w:val="00084620"/>
    <w:rsid w:val="000847B8"/>
    <w:rsid w:val="00084F0F"/>
    <w:rsid w:val="000855C6"/>
    <w:rsid w:val="00085786"/>
    <w:rsid w:val="000859A6"/>
    <w:rsid w:val="00086128"/>
    <w:rsid w:val="00086DB9"/>
    <w:rsid w:val="00086E68"/>
    <w:rsid w:val="0008726D"/>
    <w:rsid w:val="00087780"/>
    <w:rsid w:val="00087C55"/>
    <w:rsid w:val="00087D17"/>
    <w:rsid w:val="00090A50"/>
    <w:rsid w:val="00090CED"/>
    <w:rsid w:val="00091012"/>
    <w:rsid w:val="00091347"/>
    <w:rsid w:val="00091715"/>
    <w:rsid w:val="000918C0"/>
    <w:rsid w:val="00091D26"/>
    <w:rsid w:val="000923ED"/>
    <w:rsid w:val="0009257D"/>
    <w:rsid w:val="00092BAC"/>
    <w:rsid w:val="00092BFD"/>
    <w:rsid w:val="00092D4D"/>
    <w:rsid w:val="00093107"/>
    <w:rsid w:val="00093FA5"/>
    <w:rsid w:val="000948EE"/>
    <w:rsid w:val="00094D67"/>
    <w:rsid w:val="00095563"/>
    <w:rsid w:val="00095687"/>
    <w:rsid w:val="00095A5D"/>
    <w:rsid w:val="00095B1F"/>
    <w:rsid w:val="00095DBF"/>
    <w:rsid w:val="00096020"/>
    <w:rsid w:val="000969E8"/>
    <w:rsid w:val="00096AED"/>
    <w:rsid w:val="00097AE3"/>
    <w:rsid w:val="00097D5A"/>
    <w:rsid w:val="000A0F8B"/>
    <w:rsid w:val="000A168B"/>
    <w:rsid w:val="000A170A"/>
    <w:rsid w:val="000A1927"/>
    <w:rsid w:val="000A19EC"/>
    <w:rsid w:val="000A1DCB"/>
    <w:rsid w:val="000A2286"/>
    <w:rsid w:val="000A23C6"/>
    <w:rsid w:val="000A291D"/>
    <w:rsid w:val="000A2971"/>
    <w:rsid w:val="000A335C"/>
    <w:rsid w:val="000A3839"/>
    <w:rsid w:val="000A4D6F"/>
    <w:rsid w:val="000A4E3E"/>
    <w:rsid w:val="000A5E2C"/>
    <w:rsid w:val="000A6088"/>
    <w:rsid w:val="000A72A4"/>
    <w:rsid w:val="000A7E63"/>
    <w:rsid w:val="000B025E"/>
    <w:rsid w:val="000B04C6"/>
    <w:rsid w:val="000B07C6"/>
    <w:rsid w:val="000B091C"/>
    <w:rsid w:val="000B11CB"/>
    <w:rsid w:val="000B162E"/>
    <w:rsid w:val="000B1C13"/>
    <w:rsid w:val="000B212E"/>
    <w:rsid w:val="000B253E"/>
    <w:rsid w:val="000B26AC"/>
    <w:rsid w:val="000B2AF6"/>
    <w:rsid w:val="000B338E"/>
    <w:rsid w:val="000B3F99"/>
    <w:rsid w:val="000B4083"/>
    <w:rsid w:val="000B408B"/>
    <w:rsid w:val="000B4213"/>
    <w:rsid w:val="000B58D7"/>
    <w:rsid w:val="000B593A"/>
    <w:rsid w:val="000B5C55"/>
    <w:rsid w:val="000B650D"/>
    <w:rsid w:val="000B65CF"/>
    <w:rsid w:val="000B6797"/>
    <w:rsid w:val="000B6B73"/>
    <w:rsid w:val="000B6FC1"/>
    <w:rsid w:val="000C028C"/>
    <w:rsid w:val="000C02CA"/>
    <w:rsid w:val="000C09B8"/>
    <w:rsid w:val="000C0A40"/>
    <w:rsid w:val="000C1285"/>
    <w:rsid w:val="000C1798"/>
    <w:rsid w:val="000C17E0"/>
    <w:rsid w:val="000C1911"/>
    <w:rsid w:val="000C206C"/>
    <w:rsid w:val="000C219E"/>
    <w:rsid w:val="000C2204"/>
    <w:rsid w:val="000C2564"/>
    <w:rsid w:val="000C29AE"/>
    <w:rsid w:val="000C2CDB"/>
    <w:rsid w:val="000C2D9C"/>
    <w:rsid w:val="000C2FDC"/>
    <w:rsid w:val="000C37D9"/>
    <w:rsid w:val="000C44A4"/>
    <w:rsid w:val="000C450C"/>
    <w:rsid w:val="000C4533"/>
    <w:rsid w:val="000C4AB3"/>
    <w:rsid w:val="000C4F7F"/>
    <w:rsid w:val="000C57E1"/>
    <w:rsid w:val="000C5EAF"/>
    <w:rsid w:val="000C5F0F"/>
    <w:rsid w:val="000C6A85"/>
    <w:rsid w:val="000C7FA6"/>
    <w:rsid w:val="000D0099"/>
    <w:rsid w:val="000D03DA"/>
    <w:rsid w:val="000D06D1"/>
    <w:rsid w:val="000D0BE1"/>
    <w:rsid w:val="000D0F89"/>
    <w:rsid w:val="000D1A7E"/>
    <w:rsid w:val="000D1F0E"/>
    <w:rsid w:val="000D1F95"/>
    <w:rsid w:val="000D2029"/>
    <w:rsid w:val="000D2C0A"/>
    <w:rsid w:val="000D2E5C"/>
    <w:rsid w:val="000D35EE"/>
    <w:rsid w:val="000D36A0"/>
    <w:rsid w:val="000D3856"/>
    <w:rsid w:val="000D4090"/>
    <w:rsid w:val="000D4140"/>
    <w:rsid w:val="000D4506"/>
    <w:rsid w:val="000D4671"/>
    <w:rsid w:val="000D4845"/>
    <w:rsid w:val="000D49E3"/>
    <w:rsid w:val="000D51B4"/>
    <w:rsid w:val="000D55D3"/>
    <w:rsid w:val="000D5B36"/>
    <w:rsid w:val="000D635C"/>
    <w:rsid w:val="000D6658"/>
    <w:rsid w:val="000D698A"/>
    <w:rsid w:val="000D6CB5"/>
    <w:rsid w:val="000D79DD"/>
    <w:rsid w:val="000D7B49"/>
    <w:rsid w:val="000D7CAE"/>
    <w:rsid w:val="000E043C"/>
    <w:rsid w:val="000E0A6D"/>
    <w:rsid w:val="000E0F15"/>
    <w:rsid w:val="000E1448"/>
    <w:rsid w:val="000E24E1"/>
    <w:rsid w:val="000E2984"/>
    <w:rsid w:val="000E2BFA"/>
    <w:rsid w:val="000E3C09"/>
    <w:rsid w:val="000E3CD5"/>
    <w:rsid w:val="000E40C5"/>
    <w:rsid w:val="000E42C0"/>
    <w:rsid w:val="000E4448"/>
    <w:rsid w:val="000E494F"/>
    <w:rsid w:val="000E5206"/>
    <w:rsid w:val="000E5687"/>
    <w:rsid w:val="000E56F0"/>
    <w:rsid w:val="000E606E"/>
    <w:rsid w:val="000E65D7"/>
    <w:rsid w:val="000E69DB"/>
    <w:rsid w:val="000E70A9"/>
    <w:rsid w:val="000E78FA"/>
    <w:rsid w:val="000E799D"/>
    <w:rsid w:val="000E7A15"/>
    <w:rsid w:val="000E7DBF"/>
    <w:rsid w:val="000E7F08"/>
    <w:rsid w:val="000E7FCE"/>
    <w:rsid w:val="000F0177"/>
    <w:rsid w:val="000F0803"/>
    <w:rsid w:val="000F0A42"/>
    <w:rsid w:val="000F1B37"/>
    <w:rsid w:val="000F1F42"/>
    <w:rsid w:val="000F217F"/>
    <w:rsid w:val="000F2350"/>
    <w:rsid w:val="000F2374"/>
    <w:rsid w:val="000F2D09"/>
    <w:rsid w:val="000F2F90"/>
    <w:rsid w:val="000F2FFD"/>
    <w:rsid w:val="000F3456"/>
    <w:rsid w:val="000F36DA"/>
    <w:rsid w:val="000F3BE5"/>
    <w:rsid w:val="000F4AEF"/>
    <w:rsid w:val="000F4C25"/>
    <w:rsid w:val="000F4DF0"/>
    <w:rsid w:val="000F59F9"/>
    <w:rsid w:val="000F5A63"/>
    <w:rsid w:val="000F5C21"/>
    <w:rsid w:val="000F5FCB"/>
    <w:rsid w:val="000F6616"/>
    <w:rsid w:val="000F66A1"/>
    <w:rsid w:val="000F67CF"/>
    <w:rsid w:val="000F74ED"/>
    <w:rsid w:val="000F7DAD"/>
    <w:rsid w:val="001002AE"/>
    <w:rsid w:val="001006F4"/>
    <w:rsid w:val="0010077C"/>
    <w:rsid w:val="0010089A"/>
    <w:rsid w:val="00102687"/>
    <w:rsid w:val="00103502"/>
    <w:rsid w:val="00103F7C"/>
    <w:rsid w:val="00104230"/>
    <w:rsid w:val="0010493A"/>
    <w:rsid w:val="0010637B"/>
    <w:rsid w:val="001065CE"/>
    <w:rsid w:val="001075AF"/>
    <w:rsid w:val="00107CD3"/>
    <w:rsid w:val="00107D70"/>
    <w:rsid w:val="0011097E"/>
    <w:rsid w:val="00110DAD"/>
    <w:rsid w:val="0011140C"/>
    <w:rsid w:val="00111546"/>
    <w:rsid w:val="00111AFD"/>
    <w:rsid w:val="00111B4B"/>
    <w:rsid w:val="001121C3"/>
    <w:rsid w:val="001126D1"/>
    <w:rsid w:val="00113796"/>
    <w:rsid w:val="0011380F"/>
    <w:rsid w:val="00113EF5"/>
    <w:rsid w:val="001140FE"/>
    <w:rsid w:val="00114315"/>
    <w:rsid w:val="001146EF"/>
    <w:rsid w:val="0011515E"/>
    <w:rsid w:val="0011599E"/>
    <w:rsid w:val="00115CA5"/>
    <w:rsid w:val="00116559"/>
    <w:rsid w:val="00117085"/>
    <w:rsid w:val="00117162"/>
    <w:rsid w:val="00117519"/>
    <w:rsid w:val="00117E1F"/>
    <w:rsid w:val="00117E8A"/>
    <w:rsid w:val="001207A0"/>
    <w:rsid w:val="001208CF"/>
    <w:rsid w:val="001213A9"/>
    <w:rsid w:val="001217AD"/>
    <w:rsid w:val="001224FE"/>
    <w:rsid w:val="0012276F"/>
    <w:rsid w:val="001228C6"/>
    <w:rsid w:val="00123081"/>
    <w:rsid w:val="001230A5"/>
    <w:rsid w:val="001232A9"/>
    <w:rsid w:val="0012449B"/>
    <w:rsid w:val="0012513E"/>
    <w:rsid w:val="00125222"/>
    <w:rsid w:val="001252AB"/>
    <w:rsid w:val="001254A3"/>
    <w:rsid w:val="0012572B"/>
    <w:rsid w:val="00125840"/>
    <w:rsid w:val="00125C36"/>
    <w:rsid w:val="0012670B"/>
    <w:rsid w:val="00126985"/>
    <w:rsid w:val="00126D6D"/>
    <w:rsid w:val="00127473"/>
    <w:rsid w:val="00127559"/>
    <w:rsid w:val="00127CEE"/>
    <w:rsid w:val="00127D0F"/>
    <w:rsid w:val="0013091E"/>
    <w:rsid w:val="00131014"/>
    <w:rsid w:val="001313CC"/>
    <w:rsid w:val="00131D0C"/>
    <w:rsid w:val="00131D54"/>
    <w:rsid w:val="00132A40"/>
    <w:rsid w:val="00132B21"/>
    <w:rsid w:val="001330AE"/>
    <w:rsid w:val="0013331B"/>
    <w:rsid w:val="0013363F"/>
    <w:rsid w:val="001337DD"/>
    <w:rsid w:val="00133AAA"/>
    <w:rsid w:val="0013400F"/>
    <w:rsid w:val="001342F1"/>
    <w:rsid w:val="001344EC"/>
    <w:rsid w:val="00135BC1"/>
    <w:rsid w:val="00136063"/>
    <w:rsid w:val="0013679A"/>
    <w:rsid w:val="00136975"/>
    <w:rsid w:val="001377E6"/>
    <w:rsid w:val="00137926"/>
    <w:rsid w:val="00137B8E"/>
    <w:rsid w:val="00137D8C"/>
    <w:rsid w:val="00137DEE"/>
    <w:rsid w:val="00140064"/>
    <w:rsid w:val="00140440"/>
    <w:rsid w:val="00140765"/>
    <w:rsid w:val="00140AB6"/>
    <w:rsid w:val="00141195"/>
    <w:rsid w:val="00141618"/>
    <w:rsid w:val="001417BA"/>
    <w:rsid w:val="00141E36"/>
    <w:rsid w:val="00142140"/>
    <w:rsid w:val="001426A3"/>
    <w:rsid w:val="001427E7"/>
    <w:rsid w:val="00142D60"/>
    <w:rsid w:val="00143546"/>
    <w:rsid w:val="00143DD8"/>
    <w:rsid w:val="00143E9D"/>
    <w:rsid w:val="00144A8F"/>
    <w:rsid w:val="00144B30"/>
    <w:rsid w:val="00144DB9"/>
    <w:rsid w:val="0014586D"/>
    <w:rsid w:val="00145CAE"/>
    <w:rsid w:val="00145F6A"/>
    <w:rsid w:val="00146DCF"/>
    <w:rsid w:val="00147533"/>
    <w:rsid w:val="00147570"/>
    <w:rsid w:val="00150330"/>
    <w:rsid w:val="001508E5"/>
    <w:rsid w:val="00150CFE"/>
    <w:rsid w:val="0015132B"/>
    <w:rsid w:val="00151359"/>
    <w:rsid w:val="0015145F"/>
    <w:rsid w:val="001518F8"/>
    <w:rsid w:val="00151C00"/>
    <w:rsid w:val="00152FD0"/>
    <w:rsid w:val="00153261"/>
    <w:rsid w:val="00153807"/>
    <w:rsid w:val="00153D06"/>
    <w:rsid w:val="00153E43"/>
    <w:rsid w:val="0015412C"/>
    <w:rsid w:val="001543C9"/>
    <w:rsid w:val="001550F6"/>
    <w:rsid w:val="00155368"/>
    <w:rsid w:val="00156EC5"/>
    <w:rsid w:val="0015725E"/>
    <w:rsid w:val="00157B8C"/>
    <w:rsid w:val="00157CAA"/>
    <w:rsid w:val="00157FBF"/>
    <w:rsid w:val="001613D8"/>
    <w:rsid w:val="0016161F"/>
    <w:rsid w:val="001617D5"/>
    <w:rsid w:val="00162607"/>
    <w:rsid w:val="00162840"/>
    <w:rsid w:val="00162B41"/>
    <w:rsid w:val="00162DA2"/>
    <w:rsid w:val="00163228"/>
    <w:rsid w:val="0016333A"/>
    <w:rsid w:val="00163FEE"/>
    <w:rsid w:val="001641BB"/>
    <w:rsid w:val="00164655"/>
    <w:rsid w:val="001648F3"/>
    <w:rsid w:val="00164BAE"/>
    <w:rsid w:val="00164C8A"/>
    <w:rsid w:val="00164CCD"/>
    <w:rsid w:val="00165239"/>
    <w:rsid w:val="00165EC7"/>
    <w:rsid w:val="00166387"/>
    <w:rsid w:val="0016646F"/>
    <w:rsid w:val="001664B1"/>
    <w:rsid w:val="0016689F"/>
    <w:rsid w:val="001670DE"/>
    <w:rsid w:val="00167368"/>
    <w:rsid w:val="0016739E"/>
    <w:rsid w:val="00167CFB"/>
    <w:rsid w:val="00167D71"/>
    <w:rsid w:val="00167F16"/>
    <w:rsid w:val="001710F0"/>
    <w:rsid w:val="001713F3"/>
    <w:rsid w:val="0017147D"/>
    <w:rsid w:val="001714A8"/>
    <w:rsid w:val="001718AC"/>
    <w:rsid w:val="00172267"/>
    <w:rsid w:val="0017226A"/>
    <w:rsid w:val="001725F6"/>
    <w:rsid w:val="00172C0D"/>
    <w:rsid w:val="0017311D"/>
    <w:rsid w:val="0017406D"/>
    <w:rsid w:val="0017456D"/>
    <w:rsid w:val="00174A5D"/>
    <w:rsid w:val="00175C31"/>
    <w:rsid w:val="00175F59"/>
    <w:rsid w:val="0017618B"/>
    <w:rsid w:val="001765DF"/>
    <w:rsid w:val="00176C64"/>
    <w:rsid w:val="0017726C"/>
    <w:rsid w:val="0017758F"/>
    <w:rsid w:val="00177599"/>
    <w:rsid w:val="00177A4E"/>
    <w:rsid w:val="00177D13"/>
    <w:rsid w:val="00180752"/>
    <w:rsid w:val="001807E7"/>
    <w:rsid w:val="0018097A"/>
    <w:rsid w:val="00180DFE"/>
    <w:rsid w:val="00181BC4"/>
    <w:rsid w:val="00181CD9"/>
    <w:rsid w:val="0018269B"/>
    <w:rsid w:val="001829CD"/>
    <w:rsid w:val="00182FB1"/>
    <w:rsid w:val="001838AB"/>
    <w:rsid w:val="001839F2"/>
    <w:rsid w:val="00183A7E"/>
    <w:rsid w:val="00183AAD"/>
    <w:rsid w:val="00183BBD"/>
    <w:rsid w:val="00183DFA"/>
    <w:rsid w:val="001842E3"/>
    <w:rsid w:val="00184598"/>
    <w:rsid w:val="001848C5"/>
    <w:rsid w:val="001858E4"/>
    <w:rsid w:val="00185B0E"/>
    <w:rsid w:val="00185BEF"/>
    <w:rsid w:val="00186702"/>
    <w:rsid w:val="00186D58"/>
    <w:rsid w:val="001877C3"/>
    <w:rsid w:val="0018799C"/>
    <w:rsid w:val="00187A12"/>
    <w:rsid w:val="00187B10"/>
    <w:rsid w:val="00190047"/>
    <w:rsid w:val="001907DF"/>
    <w:rsid w:val="00190B31"/>
    <w:rsid w:val="00191666"/>
    <w:rsid w:val="00191859"/>
    <w:rsid w:val="00191B82"/>
    <w:rsid w:val="00192117"/>
    <w:rsid w:val="001925B4"/>
    <w:rsid w:val="00193371"/>
    <w:rsid w:val="00193560"/>
    <w:rsid w:val="001936BC"/>
    <w:rsid w:val="00193A1B"/>
    <w:rsid w:val="00193EFE"/>
    <w:rsid w:val="00194803"/>
    <w:rsid w:val="0019537F"/>
    <w:rsid w:val="001956DA"/>
    <w:rsid w:val="0019580A"/>
    <w:rsid w:val="00195A90"/>
    <w:rsid w:val="00196554"/>
    <w:rsid w:val="00196EB9"/>
    <w:rsid w:val="00197749"/>
    <w:rsid w:val="00197942"/>
    <w:rsid w:val="00197975"/>
    <w:rsid w:val="001A04C3"/>
    <w:rsid w:val="001A056A"/>
    <w:rsid w:val="001A07A2"/>
    <w:rsid w:val="001A095A"/>
    <w:rsid w:val="001A0A01"/>
    <w:rsid w:val="001A0BA4"/>
    <w:rsid w:val="001A10F4"/>
    <w:rsid w:val="001A1502"/>
    <w:rsid w:val="001A30CB"/>
    <w:rsid w:val="001A35CD"/>
    <w:rsid w:val="001A36EA"/>
    <w:rsid w:val="001A4B7F"/>
    <w:rsid w:val="001A5CAF"/>
    <w:rsid w:val="001A5CFB"/>
    <w:rsid w:val="001A6005"/>
    <w:rsid w:val="001A62D7"/>
    <w:rsid w:val="001A69A5"/>
    <w:rsid w:val="001A69D1"/>
    <w:rsid w:val="001A712D"/>
    <w:rsid w:val="001A75F0"/>
    <w:rsid w:val="001A7B17"/>
    <w:rsid w:val="001B0DFB"/>
    <w:rsid w:val="001B1635"/>
    <w:rsid w:val="001B1660"/>
    <w:rsid w:val="001B1A50"/>
    <w:rsid w:val="001B1C6C"/>
    <w:rsid w:val="001B1D73"/>
    <w:rsid w:val="001B2250"/>
    <w:rsid w:val="001B23A0"/>
    <w:rsid w:val="001B324A"/>
    <w:rsid w:val="001B356A"/>
    <w:rsid w:val="001B3C38"/>
    <w:rsid w:val="001B3C78"/>
    <w:rsid w:val="001B3CD0"/>
    <w:rsid w:val="001B4133"/>
    <w:rsid w:val="001B4359"/>
    <w:rsid w:val="001B4BF7"/>
    <w:rsid w:val="001B4C52"/>
    <w:rsid w:val="001B4E57"/>
    <w:rsid w:val="001B52A6"/>
    <w:rsid w:val="001B579A"/>
    <w:rsid w:val="001B5A39"/>
    <w:rsid w:val="001B5BAF"/>
    <w:rsid w:val="001B69D8"/>
    <w:rsid w:val="001B7305"/>
    <w:rsid w:val="001B76C0"/>
    <w:rsid w:val="001C06B5"/>
    <w:rsid w:val="001C1C64"/>
    <w:rsid w:val="001C1D4B"/>
    <w:rsid w:val="001C2031"/>
    <w:rsid w:val="001C2225"/>
    <w:rsid w:val="001C2242"/>
    <w:rsid w:val="001C32BF"/>
    <w:rsid w:val="001C345C"/>
    <w:rsid w:val="001C396F"/>
    <w:rsid w:val="001C3A1B"/>
    <w:rsid w:val="001C3BEB"/>
    <w:rsid w:val="001C3D08"/>
    <w:rsid w:val="001C420C"/>
    <w:rsid w:val="001C4607"/>
    <w:rsid w:val="001C4902"/>
    <w:rsid w:val="001C5FF3"/>
    <w:rsid w:val="001C6796"/>
    <w:rsid w:val="001C6B56"/>
    <w:rsid w:val="001C6FF6"/>
    <w:rsid w:val="001C75D3"/>
    <w:rsid w:val="001C75E3"/>
    <w:rsid w:val="001C7642"/>
    <w:rsid w:val="001C7D9B"/>
    <w:rsid w:val="001C7FC9"/>
    <w:rsid w:val="001D03AF"/>
    <w:rsid w:val="001D08AD"/>
    <w:rsid w:val="001D0D72"/>
    <w:rsid w:val="001D0F61"/>
    <w:rsid w:val="001D1162"/>
    <w:rsid w:val="001D1457"/>
    <w:rsid w:val="001D258D"/>
    <w:rsid w:val="001D25A0"/>
    <w:rsid w:val="001D28C3"/>
    <w:rsid w:val="001D2A4E"/>
    <w:rsid w:val="001D2D83"/>
    <w:rsid w:val="001D39D9"/>
    <w:rsid w:val="001D3A47"/>
    <w:rsid w:val="001D3DA8"/>
    <w:rsid w:val="001D44F8"/>
    <w:rsid w:val="001D45E5"/>
    <w:rsid w:val="001D4E2B"/>
    <w:rsid w:val="001D4EC1"/>
    <w:rsid w:val="001D50FC"/>
    <w:rsid w:val="001D52CB"/>
    <w:rsid w:val="001D5553"/>
    <w:rsid w:val="001D598D"/>
    <w:rsid w:val="001D5C0E"/>
    <w:rsid w:val="001D5C7F"/>
    <w:rsid w:val="001D62FF"/>
    <w:rsid w:val="001D6760"/>
    <w:rsid w:val="001D71CE"/>
    <w:rsid w:val="001D73D8"/>
    <w:rsid w:val="001D7510"/>
    <w:rsid w:val="001D7A54"/>
    <w:rsid w:val="001D7B70"/>
    <w:rsid w:val="001D7D99"/>
    <w:rsid w:val="001E0155"/>
    <w:rsid w:val="001E0715"/>
    <w:rsid w:val="001E083B"/>
    <w:rsid w:val="001E172C"/>
    <w:rsid w:val="001E174D"/>
    <w:rsid w:val="001E193F"/>
    <w:rsid w:val="001E1C88"/>
    <w:rsid w:val="001E2777"/>
    <w:rsid w:val="001E2CE0"/>
    <w:rsid w:val="001E2DF9"/>
    <w:rsid w:val="001E33B4"/>
    <w:rsid w:val="001E3767"/>
    <w:rsid w:val="001E3842"/>
    <w:rsid w:val="001E3D26"/>
    <w:rsid w:val="001E3DDA"/>
    <w:rsid w:val="001E4002"/>
    <w:rsid w:val="001E425C"/>
    <w:rsid w:val="001E4CAA"/>
    <w:rsid w:val="001E5274"/>
    <w:rsid w:val="001E5B33"/>
    <w:rsid w:val="001E606B"/>
    <w:rsid w:val="001E61E1"/>
    <w:rsid w:val="001E6428"/>
    <w:rsid w:val="001E674C"/>
    <w:rsid w:val="001E6A80"/>
    <w:rsid w:val="001E6C1F"/>
    <w:rsid w:val="001E71E0"/>
    <w:rsid w:val="001E7D6B"/>
    <w:rsid w:val="001F0745"/>
    <w:rsid w:val="001F0840"/>
    <w:rsid w:val="001F0929"/>
    <w:rsid w:val="001F142C"/>
    <w:rsid w:val="001F14EE"/>
    <w:rsid w:val="001F14F1"/>
    <w:rsid w:val="001F1A3E"/>
    <w:rsid w:val="001F2A70"/>
    <w:rsid w:val="001F3CA7"/>
    <w:rsid w:val="001F3D7D"/>
    <w:rsid w:val="001F3DB4"/>
    <w:rsid w:val="001F40A8"/>
    <w:rsid w:val="001F411D"/>
    <w:rsid w:val="001F45CE"/>
    <w:rsid w:val="001F49D8"/>
    <w:rsid w:val="001F4B74"/>
    <w:rsid w:val="001F4D57"/>
    <w:rsid w:val="001F53BE"/>
    <w:rsid w:val="001F5470"/>
    <w:rsid w:val="001F6207"/>
    <w:rsid w:val="001F62D3"/>
    <w:rsid w:val="001F6E5A"/>
    <w:rsid w:val="001F6F6A"/>
    <w:rsid w:val="001F7103"/>
    <w:rsid w:val="001F738E"/>
    <w:rsid w:val="001F7ABB"/>
    <w:rsid w:val="001F7E19"/>
    <w:rsid w:val="002008AA"/>
    <w:rsid w:val="00200EC7"/>
    <w:rsid w:val="002018A9"/>
    <w:rsid w:val="0020190E"/>
    <w:rsid w:val="00201AF4"/>
    <w:rsid w:val="00201B87"/>
    <w:rsid w:val="00201F0F"/>
    <w:rsid w:val="0020293A"/>
    <w:rsid w:val="00202DA3"/>
    <w:rsid w:val="00203B07"/>
    <w:rsid w:val="0020415B"/>
    <w:rsid w:val="0020421B"/>
    <w:rsid w:val="00204248"/>
    <w:rsid w:val="002046F7"/>
    <w:rsid w:val="00204D90"/>
    <w:rsid w:val="00204F79"/>
    <w:rsid w:val="002053AE"/>
    <w:rsid w:val="002055EE"/>
    <w:rsid w:val="0020568F"/>
    <w:rsid w:val="00205706"/>
    <w:rsid w:val="00206180"/>
    <w:rsid w:val="00206935"/>
    <w:rsid w:val="00207483"/>
    <w:rsid w:val="0020772B"/>
    <w:rsid w:val="00207C12"/>
    <w:rsid w:val="0021032D"/>
    <w:rsid w:val="002104E7"/>
    <w:rsid w:val="002105EB"/>
    <w:rsid w:val="002108AA"/>
    <w:rsid w:val="002111BB"/>
    <w:rsid w:val="002121BF"/>
    <w:rsid w:val="00213085"/>
    <w:rsid w:val="0021308A"/>
    <w:rsid w:val="0021394C"/>
    <w:rsid w:val="00213AAF"/>
    <w:rsid w:val="00213B02"/>
    <w:rsid w:val="00213C12"/>
    <w:rsid w:val="00213FBC"/>
    <w:rsid w:val="002147E1"/>
    <w:rsid w:val="00214967"/>
    <w:rsid w:val="0021529F"/>
    <w:rsid w:val="002159A2"/>
    <w:rsid w:val="00215B53"/>
    <w:rsid w:val="00215FFF"/>
    <w:rsid w:val="00216424"/>
    <w:rsid w:val="00216B07"/>
    <w:rsid w:val="002172B6"/>
    <w:rsid w:val="0021752F"/>
    <w:rsid w:val="00217558"/>
    <w:rsid w:val="00220C35"/>
    <w:rsid w:val="00221045"/>
    <w:rsid w:val="00221299"/>
    <w:rsid w:val="002214D5"/>
    <w:rsid w:val="00221865"/>
    <w:rsid w:val="00222434"/>
    <w:rsid w:val="0022257F"/>
    <w:rsid w:val="002227F5"/>
    <w:rsid w:val="002228BD"/>
    <w:rsid w:val="0022293D"/>
    <w:rsid w:val="00222BF8"/>
    <w:rsid w:val="0022372F"/>
    <w:rsid w:val="0022403E"/>
    <w:rsid w:val="00224F70"/>
    <w:rsid w:val="002250AF"/>
    <w:rsid w:val="002257BF"/>
    <w:rsid w:val="00225DA9"/>
    <w:rsid w:val="0022673F"/>
    <w:rsid w:val="002276BB"/>
    <w:rsid w:val="002279F6"/>
    <w:rsid w:val="00230142"/>
    <w:rsid w:val="002301DD"/>
    <w:rsid w:val="002302EA"/>
    <w:rsid w:val="00230571"/>
    <w:rsid w:val="00230582"/>
    <w:rsid w:val="002310C8"/>
    <w:rsid w:val="00231373"/>
    <w:rsid w:val="00232C68"/>
    <w:rsid w:val="00233036"/>
    <w:rsid w:val="00233C6C"/>
    <w:rsid w:val="00233EBE"/>
    <w:rsid w:val="002350F0"/>
    <w:rsid w:val="002354A8"/>
    <w:rsid w:val="00235642"/>
    <w:rsid w:val="00235D8C"/>
    <w:rsid w:val="00236A27"/>
    <w:rsid w:val="00236BBB"/>
    <w:rsid w:val="0023774E"/>
    <w:rsid w:val="002379E6"/>
    <w:rsid w:val="00237AC0"/>
    <w:rsid w:val="00237FAA"/>
    <w:rsid w:val="00240AFB"/>
    <w:rsid w:val="00240B62"/>
    <w:rsid w:val="0024118B"/>
    <w:rsid w:val="00241275"/>
    <w:rsid w:val="002413D9"/>
    <w:rsid w:val="0024164D"/>
    <w:rsid w:val="00241A4C"/>
    <w:rsid w:val="0024226B"/>
    <w:rsid w:val="0024236B"/>
    <w:rsid w:val="002429AB"/>
    <w:rsid w:val="002432B2"/>
    <w:rsid w:val="00243DCC"/>
    <w:rsid w:val="002442EA"/>
    <w:rsid w:val="00244458"/>
    <w:rsid w:val="0024542C"/>
    <w:rsid w:val="00245808"/>
    <w:rsid w:val="0025043B"/>
    <w:rsid w:val="00250A70"/>
    <w:rsid w:val="00250ECF"/>
    <w:rsid w:val="00251326"/>
    <w:rsid w:val="002515D0"/>
    <w:rsid w:val="00251652"/>
    <w:rsid w:val="002516F3"/>
    <w:rsid w:val="00251A80"/>
    <w:rsid w:val="002522E2"/>
    <w:rsid w:val="00252319"/>
    <w:rsid w:val="002524A7"/>
    <w:rsid w:val="0025277E"/>
    <w:rsid w:val="00252D9E"/>
    <w:rsid w:val="002532E2"/>
    <w:rsid w:val="0025334F"/>
    <w:rsid w:val="00253900"/>
    <w:rsid w:val="00254093"/>
    <w:rsid w:val="002544AF"/>
    <w:rsid w:val="00254B6C"/>
    <w:rsid w:val="00254BF2"/>
    <w:rsid w:val="00254E6E"/>
    <w:rsid w:val="002551A8"/>
    <w:rsid w:val="002557B6"/>
    <w:rsid w:val="00255DAF"/>
    <w:rsid w:val="00255FF8"/>
    <w:rsid w:val="002562FD"/>
    <w:rsid w:val="002575D3"/>
    <w:rsid w:val="0025772E"/>
    <w:rsid w:val="00257E28"/>
    <w:rsid w:val="00260748"/>
    <w:rsid w:val="00260BD8"/>
    <w:rsid w:val="00260C83"/>
    <w:rsid w:val="0026149C"/>
    <w:rsid w:val="00261941"/>
    <w:rsid w:val="00261BD2"/>
    <w:rsid w:val="00261D6C"/>
    <w:rsid w:val="002625BE"/>
    <w:rsid w:val="002627C1"/>
    <w:rsid w:val="00263047"/>
    <w:rsid w:val="00263F55"/>
    <w:rsid w:val="00264BEB"/>
    <w:rsid w:val="00264C11"/>
    <w:rsid w:val="002650CC"/>
    <w:rsid w:val="00265913"/>
    <w:rsid w:val="00265F90"/>
    <w:rsid w:val="0026606C"/>
    <w:rsid w:val="002666B3"/>
    <w:rsid w:val="00266A4C"/>
    <w:rsid w:val="00266C0E"/>
    <w:rsid w:val="00267148"/>
    <w:rsid w:val="00267415"/>
    <w:rsid w:val="0026778E"/>
    <w:rsid w:val="00267C54"/>
    <w:rsid w:val="00267D6C"/>
    <w:rsid w:val="00270DBB"/>
    <w:rsid w:val="00271024"/>
    <w:rsid w:val="0027105E"/>
    <w:rsid w:val="0027186D"/>
    <w:rsid w:val="00271968"/>
    <w:rsid w:val="00271CD7"/>
    <w:rsid w:val="00271F84"/>
    <w:rsid w:val="00272398"/>
    <w:rsid w:val="00272AB9"/>
    <w:rsid w:val="00273355"/>
    <w:rsid w:val="00273597"/>
    <w:rsid w:val="0027399B"/>
    <w:rsid w:val="002739C8"/>
    <w:rsid w:val="00273FC8"/>
    <w:rsid w:val="00274DC8"/>
    <w:rsid w:val="002750BE"/>
    <w:rsid w:val="0027536B"/>
    <w:rsid w:val="00275DC7"/>
    <w:rsid w:val="0027649D"/>
    <w:rsid w:val="002764E9"/>
    <w:rsid w:val="00276AD1"/>
    <w:rsid w:val="0027708B"/>
    <w:rsid w:val="0027719C"/>
    <w:rsid w:val="0027766D"/>
    <w:rsid w:val="00277703"/>
    <w:rsid w:val="00277D08"/>
    <w:rsid w:val="00277E26"/>
    <w:rsid w:val="002802A0"/>
    <w:rsid w:val="00280533"/>
    <w:rsid w:val="00281305"/>
    <w:rsid w:val="00281DD0"/>
    <w:rsid w:val="00281E62"/>
    <w:rsid w:val="00282010"/>
    <w:rsid w:val="00282CE0"/>
    <w:rsid w:val="00282DF6"/>
    <w:rsid w:val="00282FCA"/>
    <w:rsid w:val="00282FE9"/>
    <w:rsid w:val="0028316B"/>
    <w:rsid w:val="0028320D"/>
    <w:rsid w:val="0028363E"/>
    <w:rsid w:val="00283B15"/>
    <w:rsid w:val="002843AA"/>
    <w:rsid w:val="002843D0"/>
    <w:rsid w:val="00285317"/>
    <w:rsid w:val="0028536A"/>
    <w:rsid w:val="00285371"/>
    <w:rsid w:val="00285A16"/>
    <w:rsid w:val="00285B4C"/>
    <w:rsid w:val="00285E50"/>
    <w:rsid w:val="00286270"/>
    <w:rsid w:val="0028632F"/>
    <w:rsid w:val="002863B4"/>
    <w:rsid w:val="00286723"/>
    <w:rsid w:val="0028672A"/>
    <w:rsid w:val="002869AF"/>
    <w:rsid w:val="00286ADD"/>
    <w:rsid w:val="002871C1"/>
    <w:rsid w:val="002872C4"/>
    <w:rsid w:val="00287475"/>
    <w:rsid w:val="002878AF"/>
    <w:rsid w:val="00287A6E"/>
    <w:rsid w:val="00287B56"/>
    <w:rsid w:val="00287D58"/>
    <w:rsid w:val="00290013"/>
    <w:rsid w:val="00290147"/>
    <w:rsid w:val="00290902"/>
    <w:rsid w:val="00290B12"/>
    <w:rsid w:val="00291055"/>
    <w:rsid w:val="0029277A"/>
    <w:rsid w:val="0029376B"/>
    <w:rsid w:val="00294AF0"/>
    <w:rsid w:val="00294BFF"/>
    <w:rsid w:val="00294C19"/>
    <w:rsid w:val="002950C4"/>
    <w:rsid w:val="00295177"/>
    <w:rsid w:val="002959F1"/>
    <w:rsid w:val="00296209"/>
    <w:rsid w:val="00296529"/>
    <w:rsid w:val="00296876"/>
    <w:rsid w:val="00296EDA"/>
    <w:rsid w:val="0029706A"/>
    <w:rsid w:val="0029722B"/>
    <w:rsid w:val="002A03C0"/>
    <w:rsid w:val="002A05D3"/>
    <w:rsid w:val="002A066C"/>
    <w:rsid w:val="002A1B6A"/>
    <w:rsid w:val="002A1DCF"/>
    <w:rsid w:val="002A1ED0"/>
    <w:rsid w:val="002A280B"/>
    <w:rsid w:val="002A2BDF"/>
    <w:rsid w:val="002A2EE3"/>
    <w:rsid w:val="002A31C8"/>
    <w:rsid w:val="002A42A3"/>
    <w:rsid w:val="002A4490"/>
    <w:rsid w:val="002A48F4"/>
    <w:rsid w:val="002A4F53"/>
    <w:rsid w:val="002A515D"/>
    <w:rsid w:val="002A53AC"/>
    <w:rsid w:val="002A5427"/>
    <w:rsid w:val="002A5471"/>
    <w:rsid w:val="002A5B84"/>
    <w:rsid w:val="002A6093"/>
    <w:rsid w:val="002A656F"/>
    <w:rsid w:val="002A668D"/>
    <w:rsid w:val="002A6A1E"/>
    <w:rsid w:val="002A6A32"/>
    <w:rsid w:val="002A6C37"/>
    <w:rsid w:val="002A6FB1"/>
    <w:rsid w:val="002A711A"/>
    <w:rsid w:val="002B0022"/>
    <w:rsid w:val="002B02C0"/>
    <w:rsid w:val="002B0629"/>
    <w:rsid w:val="002B088B"/>
    <w:rsid w:val="002B0892"/>
    <w:rsid w:val="002B0E2A"/>
    <w:rsid w:val="002B1667"/>
    <w:rsid w:val="002B1FFF"/>
    <w:rsid w:val="002B20A7"/>
    <w:rsid w:val="002B2718"/>
    <w:rsid w:val="002B288C"/>
    <w:rsid w:val="002B34E5"/>
    <w:rsid w:val="002B3611"/>
    <w:rsid w:val="002B3EF3"/>
    <w:rsid w:val="002B4E8D"/>
    <w:rsid w:val="002B58C4"/>
    <w:rsid w:val="002B58CE"/>
    <w:rsid w:val="002B5A0B"/>
    <w:rsid w:val="002B5F97"/>
    <w:rsid w:val="002B61E8"/>
    <w:rsid w:val="002B625E"/>
    <w:rsid w:val="002B6512"/>
    <w:rsid w:val="002B6517"/>
    <w:rsid w:val="002B6BB3"/>
    <w:rsid w:val="002B6E0A"/>
    <w:rsid w:val="002B7283"/>
    <w:rsid w:val="002C0337"/>
    <w:rsid w:val="002C0DCE"/>
    <w:rsid w:val="002C108C"/>
    <w:rsid w:val="002C2451"/>
    <w:rsid w:val="002C2671"/>
    <w:rsid w:val="002C2E33"/>
    <w:rsid w:val="002C34E7"/>
    <w:rsid w:val="002C35A3"/>
    <w:rsid w:val="002C39D9"/>
    <w:rsid w:val="002C40A1"/>
    <w:rsid w:val="002C4BB9"/>
    <w:rsid w:val="002C51EF"/>
    <w:rsid w:val="002C54CA"/>
    <w:rsid w:val="002C595E"/>
    <w:rsid w:val="002C6317"/>
    <w:rsid w:val="002C6805"/>
    <w:rsid w:val="002C6DE8"/>
    <w:rsid w:val="002C7174"/>
    <w:rsid w:val="002C779F"/>
    <w:rsid w:val="002C7B32"/>
    <w:rsid w:val="002C7DAE"/>
    <w:rsid w:val="002D00E2"/>
    <w:rsid w:val="002D0E53"/>
    <w:rsid w:val="002D0FEB"/>
    <w:rsid w:val="002D190B"/>
    <w:rsid w:val="002D1ED8"/>
    <w:rsid w:val="002D2504"/>
    <w:rsid w:val="002D29B6"/>
    <w:rsid w:val="002D2A8F"/>
    <w:rsid w:val="002D2B38"/>
    <w:rsid w:val="002D3F09"/>
    <w:rsid w:val="002D3F9A"/>
    <w:rsid w:val="002D49AA"/>
    <w:rsid w:val="002D5F49"/>
    <w:rsid w:val="002D6151"/>
    <w:rsid w:val="002D6F0A"/>
    <w:rsid w:val="002D7777"/>
    <w:rsid w:val="002E025C"/>
    <w:rsid w:val="002E08A9"/>
    <w:rsid w:val="002E0A7E"/>
    <w:rsid w:val="002E0B49"/>
    <w:rsid w:val="002E1456"/>
    <w:rsid w:val="002E1ED0"/>
    <w:rsid w:val="002E2476"/>
    <w:rsid w:val="002E2573"/>
    <w:rsid w:val="002E263E"/>
    <w:rsid w:val="002E2825"/>
    <w:rsid w:val="002E3D5D"/>
    <w:rsid w:val="002E483F"/>
    <w:rsid w:val="002E5667"/>
    <w:rsid w:val="002E58AD"/>
    <w:rsid w:val="002E648C"/>
    <w:rsid w:val="002E703A"/>
    <w:rsid w:val="002E79EE"/>
    <w:rsid w:val="002E7A1D"/>
    <w:rsid w:val="002E7E78"/>
    <w:rsid w:val="002F032C"/>
    <w:rsid w:val="002F1393"/>
    <w:rsid w:val="002F20C2"/>
    <w:rsid w:val="002F2116"/>
    <w:rsid w:val="002F24E6"/>
    <w:rsid w:val="002F338C"/>
    <w:rsid w:val="002F3F7A"/>
    <w:rsid w:val="002F3FCA"/>
    <w:rsid w:val="002F4253"/>
    <w:rsid w:val="002F435E"/>
    <w:rsid w:val="002F4511"/>
    <w:rsid w:val="002F4714"/>
    <w:rsid w:val="002F51F7"/>
    <w:rsid w:val="002F6096"/>
    <w:rsid w:val="002F69DB"/>
    <w:rsid w:val="002F6B53"/>
    <w:rsid w:val="002F6BA0"/>
    <w:rsid w:val="002F6FB6"/>
    <w:rsid w:val="002F7638"/>
    <w:rsid w:val="002F7ED9"/>
    <w:rsid w:val="00300127"/>
    <w:rsid w:val="0030045C"/>
    <w:rsid w:val="00300809"/>
    <w:rsid w:val="00300DAC"/>
    <w:rsid w:val="003011BD"/>
    <w:rsid w:val="003015C5"/>
    <w:rsid w:val="00302034"/>
    <w:rsid w:val="00302426"/>
    <w:rsid w:val="00303046"/>
    <w:rsid w:val="003032B1"/>
    <w:rsid w:val="00303F00"/>
    <w:rsid w:val="0030405C"/>
    <w:rsid w:val="0030496F"/>
    <w:rsid w:val="00305006"/>
    <w:rsid w:val="0030553D"/>
    <w:rsid w:val="0030575E"/>
    <w:rsid w:val="003058E1"/>
    <w:rsid w:val="00305DDE"/>
    <w:rsid w:val="003060DC"/>
    <w:rsid w:val="00306261"/>
    <w:rsid w:val="00306716"/>
    <w:rsid w:val="00306C0C"/>
    <w:rsid w:val="00306D6D"/>
    <w:rsid w:val="0030727B"/>
    <w:rsid w:val="0031001D"/>
    <w:rsid w:val="0031016A"/>
    <w:rsid w:val="00310857"/>
    <w:rsid w:val="00310965"/>
    <w:rsid w:val="00310CDD"/>
    <w:rsid w:val="00310E46"/>
    <w:rsid w:val="00311732"/>
    <w:rsid w:val="003118BE"/>
    <w:rsid w:val="0031296B"/>
    <w:rsid w:val="00312973"/>
    <w:rsid w:val="003129BB"/>
    <w:rsid w:val="003134B5"/>
    <w:rsid w:val="003137EC"/>
    <w:rsid w:val="00313A69"/>
    <w:rsid w:val="00314335"/>
    <w:rsid w:val="00314785"/>
    <w:rsid w:val="00314B0C"/>
    <w:rsid w:val="00314BF3"/>
    <w:rsid w:val="00314CFD"/>
    <w:rsid w:val="003151DD"/>
    <w:rsid w:val="00315843"/>
    <w:rsid w:val="003159A7"/>
    <w:rsid w:val="003161BB"/>
    <w:rsid w:val="00316B18"/>
    <w:rsid w:val="00316C44"/>
    <w:rsid w:val="00316E69"/>
    <w:rsid w:val="0031767C"/>
    <w:rsid w:val="003176F1"/>
    <w:rsid w:val="00317C6B"/>
    <w:rsid w:val="00317EA0"/>
    <w:rsid w:val="00321675"/>
    <w:rsid w:val="00321CD3"/>
    <w:rsid w:val="003225BC"/>
    <w:rsid w:val="003226B3"/>
    <w:rsid w:val="003228C1"/>
    <w:rsid w:val="00322DDD"/>
    <w:rsid w:val="00323D0F"/>
    <w:rsid w:val="00323D53"/>
    <w:rsid w:val="00323DD4"/>
    <w:rsid w:val="00323DF8"/>
    <w:rsid w:val="00324807"/>
    <w:rsid w:val="00324BC2"/>
    <w:rsid w:val="0032542C"/>
    <w:rsid w:val="0032584A"/>
    <w:rsid w:val="00326258"/>
    <w:rsid w:val="00326FB7"/>
    <w:rsid w:val="00326FEB"/>
    <w:rsid w:val="00327302"/>
    <w:rsid w:val="003278C6"/>
    <w:rsid w:val="003278F4"/>
    <w:rsid w:val="00327909"/>
    <w:rsid w:val="003301C2"/>
    <w:rsid w:val="0033053A"/>
    <w:rsid w:val="003307B9"/>
    <w:rsid w:val="00330B22"/>
    <w:rsid w:val="00330E5C"/>
    <w:rsid w:val="00330F5A"/>
    <w:rsid w:val="003322FD"/>
    <w:rsid w:val="00332783"/>
    <w:rsid w:val="003329C6"/>
    <w:rsid w:val="00332BD4"/>
    <w:rsid w:val="00334541"/>
    <w:rsid w:val="00334ABD"/>
    <w:rsid w:val="003353D5"/>
    <w:rsid w:val="003353FC"/>
    <w:rsid w:val="0033568B"/>
    <w:rsid w:val="00335804"/>
    <w:rsid w:val="00335973"/>
    <w:rsid w:val="00335C54"/>
    <w:rsid w:val="00335C58"/>
    <w:rsid w:val="003362E9"/>
    <w:rsid w:val="0033632A"/>
    <w:rsid w:val="0033642A"/>
    <w:rsid w:val="00336489"/>
    <w:rsid w:val="003367C8"/>
    <w:rsid w:val="003368FC"/>
    <w:rsid w:val="00336BEA"/>
    <w:rsid w:val="003377A6"/>
    <w:rsid w:val="00337BB7"/>
    <w:rsid w:val="00337D5A"/>
    <w:rsid w:val="00340CF7"/>
    <w:rsid w:val="00340EB0"/>
    <w:rsid w:val="00341385"/>
    <w:rsid w:val="00342280"/>
    <w:rsid w:val="0034283A"/>
    <w:rsid w:val="003428C7"/>
    <w:rsid w:val="00342CD1"/>
    <w:rsid w:val="00343294"/>
    <w:rsid w:val="003439CF"/>
    <w:rsid w:val="003439DF"/>
    <w:rsid w:val="00343B7A"/>
    <w:rsid w:val="00343B8E"/>
    <w:rsid w:val="00343C2A"/>
    <w:rsid w:val="00344DEB"/>
    <w:rsid w:val="00344F42"/>
    <w:rsid w:val="00345498"/>
    <w:rsid w:val="0034571E"/>
    <w:rsid w:val="003459ED"/>
    <w:rsid w:val="003465C7"/>
    <w:rsid w:val="00346835"/>
    <w:rsid w:val="0034701A"/>
    <w:rsid w:val="0034769F"/>
    <w:rsid w:val="0034770A"/>
    <w:rsid w:val="003478B7"/>
    <w:rsid w:val="00350A6F"/>
    <w:rsid w:val="00350E0B"/>
    <w:rsid w:val="00351117"/>
    <w:rsid w:val="0035184C"/>
    <w:rsid w:val="00351E51"/>
    <w:rsid w:val="00351F62"/>
    <w:rsid w:val="003520B4"/>
    <w:rsid w:val="0035223A"/>
    <w:rsid w:val="00352B05"/>
    <w:rsid w:val="00352D79"/>
    <w:rsid w:val="003530EC"/>
    <w:rsid w:val="00353811"/>
    <w:rsid w:val="00354C5C"/>
    <w:rsid w:val="00355147"/>
    <w:rsid w:val="00355344"/>
    <w:rsid w:val="00355607"/>
    <w:rsid w:val="00355DC0"/>
    <w:rsid w:val="00355EEC"/>
    <w:rsid w:val="00356031"/>
    <w:rsid w:val="003562CE"/>
    <w:rsid w:val="0035787B"/>
    <w:rsid w:val="0036037B"/>
    <w:rsid w:val="00361101"/>
    <w:rsid w:val="00361ECD"/>
    <w:rsid w:val="00362070"/>
    <w:rsid w:val="00362227"/>
    <w:rsid w:val="003624BF"/>
    <w:rsid w:val="003628A4"/>
    <w:rsid w:val="00362DB0"/>
    <w:rsid w:val="003648F8"/>
    <w:rsid w:val="00364A4F"/>
    <w:rsid w:val="003650AB"/>
    <w:rsid w:val="0036552C"/>
    <w:rsid w:val="00365CA5"/>
    <w:rsid w:val="00365FAF"/>
    <w:rsid w:val="00366169"/>
    <w:rsid w:val="003661AC"/>
    <w:rsid w:val="00366281"/>
    <w:rsid w:val="003662E3"/>
    <w:rsid w:val="00366CB0"/>
    <w:rsid w:val="003675C3"/>
    <w:rsid w:val="0036775D"/>
    <w:rsid w:val="003678EC"/>
    <w:rsid w:val="003707EE"/>
    <w:rsid w:val="00370A53"/>
    <w:rsid w:val="00371160"/>
    <w:rsid w:val="00371C0B"/>
    <w:rsid w:val="00372055"/>
    <w:rsid w:val="0037296F"/>
    <w:rsid w:val="00372BF6"/>
    <w:rsid w:val="003733EA"/>
    <w:rsid w:val="00373A2A"/>
    <w:rsid w:val="00373ACF"/>
    <w:rsid w:val="00374D2C"/>
    <w:rsid w:val="003757A3"/>
    <w:rsid w:val="003763AE"/>
    <w:rsid w:val="00376611"/>
    <w:rsid w:val="003772FD"/>
    <w:rsid w:val="00377358"/>
    <w:rsid w:val="0037745A"/>
    <w:rsid w:val="003776D2"/>
    <w:rsid w:val="0037777C"/>
    <w:rsid w:val="00377CB0"/>
    <w:rsid w:val="00380516"/>
    <w:rsid w:val="00380A89"/>
    <w:rsid w:val="00380F29"/>
    <w:rsid w:val="00381551"/>
    <w:rsid w:val="003816FE"/>
    <w:rsid w:val="00381BE1"/>
    <w:rsid w:val="0038326B"/>
    <w:rsid w:val="00383DE9"/>
    <w:rsid w:val="00383E48"/>
    <w:rsid w:val="0038406B"/>
    <w:rsid w:val="003846E5"/>
    <w:rsid w:val="00384D88"/>
    <w:rsid w:val="0038587D"/>
    <w:rsid w:val="003864A5"/>
    <w:rsid w:val="00387032"/>
    <w:rsid w:val="00387167"/>
    <w:rsid w:val="003872A0"/>
    <w:rsid w:val="003875B1"/>
    <w:rsid w:val="00387DD9"/>
    <w:rsid w:val="00387EC8"/>
    <w:rsid w:val="003900B3"/>
    <w:rsid w:val="003904D9"/>
    <w:rsid w:val="003907AF"/>
    <w:rsid w:val="00390F31"/>
    <w:rsid w:val="00391A91"/>
    <w:rsid w:val="00391EAB"/>
    <w:rsid w:val="0039247A"/>
    <w:rsid w:val="0039286F"/>
    <w:rsid w:val="00392BD2"/>
    <w:rsid w:val="00392C27"/>
    <w:rsid w:val="00392CED"/>
    <w:rsid w:val="00393349"/>
    <w:rsid w:val="00394B5F"/>
    <w:rsid w:val="00394B7F"/>
    <w:rsid w:val="00394D50"/>
    <w:rsid w:val="00394FD4"/>
    <w:rsid w:val="00395519"/>
    <w:rsid w:val="0039648F"/>
    <w:rsid w:val="00396AA5"/>
    <w:rsid w:val="00396EF0"/>
    <w:rsid w:val="0039705F"/>
    <w:rsid w:val="00397135"/>
    <w:rsid w:val="0039720F"/>
    <w:rsid w:val="00397470"/>
    <w:rsid w:val="003974E3"/>
    <w:rsid w:val="003A0121"/>
    <w:rsid w:val="003A0295"/>
    <w:rsid w:val="003A0752"/>
    <w:rsid w:val="003A1698"/>
    <w:rsid w:val="003A1702"/>
    <w:rsid w:val="003A1A0D"/>
    <w:rsid w:val="003A2250"/>
    <w:rsid w:val="003A287D"/>
    <w:rsid w:val="003A2D5D"/>
    <w:rsid w:val="003A35F8"/>
    <w:rsid w:val="003A3653"/>
    <w:rsid w:val="003A3FEE"/>
    <w:rsid w:val="003A4BBE"/>
    <w:rsid w:val="003A5047"/>
    <w:rsid w:val="003A52E6"/>
    <w:rsid w:val="003A5469"/>
    <w:rsid w:val="003A54E7"/>
    <w:rsid w:val="003A61B4"/>
    <w:rsid w:val="003A64F8"/>
    <w:rsid w:val="003A6E59"/>
    <w:rsid w:val="003A6FCE"/>
    <w:rsid w:val="003A70B4"/>
    <w:rsid w:val="003A7130"/>
    <w:rsid w:val="003A7142"/>
    <w:rsid w:val="003A7574"/>
    <w:rsid w:val="003A76C9"/>
    <w:rsid w:val="003A792A"/>
    <w:rsid w:val="003A7BCD"/>
    <w:rsid w:val="003A7BEE"/>
    <w:rsid w:val="003B0093"/>
    <w:rsid w:val="003B03CB"/>
    <w:rsid w:val="003B0463"/>
    <w:rsid w:val="003B0DBE"/>
    <w:rsid w:val="003B0FC1"/>
    <w:rsid w:val="003B1111"/>
    <w:rsid w:val="003B17D4"/>
    <w:rsid w:val="003B192E"/>
    <w:rsid w:val="003B1A09"/>
    <w:rsid w:val="003B2390"/>
    <w:rsid w:val="003B31C0"/>
    <w:rsid w:val="003B3452"/>
    <w:rsid w:val="003B3A8F"/>
    <w:rsid w:val="003B3AB4"/>
    <w:rsid w:val="003B441C"/>
    <w:rsid w:val="003B4851"/>
    <w:rsid w:val="003B4A59"/>
    <w:rsid w:val="003B4B6B"/>
    <w:rsid w:val="003B4C20"/>
    <w:rsid w:val="003B55DB"/>
    <w:rsid w:val="003B5A7B"/>
    <w:rsid w:val="003B5F88"/>
    <w:rsid w:val="003B646D"/>
    <w:rsid w:val="003B65C7"/>
    <w:rsid w:val="003B6B76"/>
    <w:rsid w:val="003B739D"/>
    <w:rsid w:val="003B79F7"/>
    <w:rsid w:val="003B7A43"/>
    <w:rsid w:val="003B7EB3"/>
    <w:rsid w:val="003C0471"/>
    <w:rsid w:val="003C0DF6"/>
    <w:rsid w:val="003C16AF"/>
    <w:rsid w:val="003C1A2B"/>
    <w:rsid w:val="003C1AFF"/>
    <w:rsid w:val="003C1F1B"/>
    <w:rsid w:val="003C27A5"/>
    <w:rsid w:val="003C2B48"/>
    <w:rsid w:val="003C2CEE"/>
    <w:rsid w:val="003C3125"/>
    <w:rsid w:val="003C3162"/>
    <w:rsid w:val="003C38E9"/>
    <w:rsid w:val="003C49B5"/>
    <w:rsid w:val="003C4A4C"/>
    <w:rsid w:val="003C5127"/>
    <w:rsid w:val="003C64FA"/>
    <w:rsid w:val="003C6589"/>
    <w:rsid w:val="003C6DA0"/>
    <w:rsid w:val="003C6DEA"/>
    <w:rsid w:val="003C73F1"/>
    <w:rsid w:val="003C74F5"/>
    <w:rsid w:val="003C7C07"/>
    <w:rsid w:val="003D0017"/>
    <w:rsid w:val="003D0848"/>
    <w:rsid w:val="003D123A"/>
    <w:rsid w:val="003D2098"/>
    <w:rsid w:val="003D219A"/>
    <w:rsid w:val="003D22E3"/>
    <w:rsid w:val="003D2665"/>
    <w:rsid w:val="003D2708"/>
    <w:rsid w:val="003D28EE"/>
    <w:rsid w:val="003D2C65"/>
    <w:rsid w:val="003D2DA8"/>
    <w:rsid w:val="003D2E00"/>
    <w:rsid w:val="003D3998"/>
    <w:rsid w:val="003D39B2"/>
    <w:rsid w:val="003D39B5"/>
    <w:rsid w:val="003D3F93"/>
    <w:rsid w:val="003D4EB6"/>
    <w:rsid w:val="003D58DC"/>
    <w:rsid w:val="003D5AD3"/>
    <w:rsid w:val="003D5F15"/>
    <w:rsid w:val="003D6418"/>
    <w:rsid w:val="003D655F"/>
    <w:rsid w:val="003D65DD"/>
    <w:rsid w:val="003D6E2A"/>
    <w:rsid w:val="003D6F7C"/>
    <w:rsid w:val="003D70E2"/>
    <w:rsid w:val="003D7BD9"/>
    <w:rsid w:val="003D7DB6"/>
    <w:rsid w:val="003E030B"/>
    <w:rsid w:val="003E0849"/>
    <w:rsid w:val="003E088B"/>
    <w:rsid w:val="003E0C39"/>
    <w:rsid w:val="003E14B9"/>
    <w:rsid w:val="003E15A6"/>
    <w:rsid w:val="003E186C"/>
    <w:rsid w:val="003E1E3E"/>
    <w:rsid w:val="003E22FF"/>
    <w:rsid w:val="003E24AF"/>
    <w:rsid w:val="003E2929"/>
    <w:rsid w:val="003E29CD"/>
    <w:rsid w:val="003E2D0C"/>
    <w:rsid w:val="003E3BE5"/>
    <w:rsid w:val="003E4072"/>
    <w:rsid w:val="003E40AF"/>
    <w:rsid w:val="003E4595"/>
    <w:rsid w:val="003E49FF"/>
    <w:rsid w:val="003E65E5"/>
    <w:rsid w:val="003E6F49"/>
    <w:rsid w:val="003E724D"/>
    <w:rsid w:val="003E7268"/>
    <w:rsid w:val="003E7562"/>
    <w:rsid w:val="003E7C6B"/>
    <w:rsid w:val="003F032E"/>
    <w:rsid w:val="003F034D"/>
    <w:rsid w:val="003F0468"/>
    <w:rsid w:val="003F0564"/>
    <w:rsid w:val="003F06C1"/>
    <w:rsid w:val="003F0EA4"/>
    <w:rsid w:val="003F10C6"/>
    <w:rsid w:val="003F1657"/>
    <w:rsid w:val="003F19C0"/>
    <w:rsid w:val="003F19C1"/>
    <w:rsid w:val="003F23D4"/>
    <w:rsid w:val="003F248D"/>
    <w:rsid w:val="003F289C"/>
    <w:rsid w:val="003F2DAB"/>
    <w:rsid w:val="003F2F55"/>
    <w:rsid w:val="003F314A"/>
    <w:rsid w:val="003F3256"/>
    <w:rsid w:val="003F3999"/>
    <w:rsid w:val="003F3B52"/>
    <w:rsid w:val="003F3F5F"/>
    <w:rsid w:val="003F3FC7"/>
    <w:rsid w:val="003F41BC"/>
    <w:rsid w:val="003F4D4E"/>
    <w:rsid w:val="003F5453"/>
    <w:rsid w:val="003F5CD3"/>
    <w:rsid w:val="003F5FEE"/>
    <w:rsid w:val="003F6118"/>
    <w:rsid w:val="003F6220"/>
    <w:rsid w:val="003F67A8"/>
    <w:rsid w:val="003F6BED"/>
    <w:rsid w:val="003F6E0C"/>
    <w:rsid w:val="003F7059"/>
    <w:rsid w:val="003F775C"/>
    <w:rsid w:val="003F7B74"/>
    <w:rsid w:val="003F7D60"/>
    <w:rsid w:val="0040055F"/>
    <w:rsid w:val="00401003"/>
    <w:rsid w:val="00401160"/>
    <w:rsid w:val="00401800"/>
    <w:rsid w:val="0040193E"/>
    <w:rsid w:val="0040202C"/>
    <w:rsid w:val="00402311"/>
    <w:rsid w:val="00402CBE"/>
    <w:rsid w:val="004037B1"/>
    <w:rsid w:val="00403D0E"/>
    <w:rsid w:val="004048C9"/>
    <w:rsid w:val="00404981"/>
    <w:rsid w:val="004049E6"/>
    <w:rsid w:val="00404B13"/>
    <w:rsid w:val="00405224"/>
    <w:rsid w:val="004053C9"/>
    <w:rsid w:val="004054D5"/>
    <w:rsid w:val="00405844"/>
    <w:rsid w:val="004058BB"/>
    <w:rsid w:val="00405D7C"/>
    <w:rsid w:val="004061D6"/>
    <w:rsid w:val="004069F3"/>
    <w:rsid w:val="00406C2B"/>
    <w:rsid w:val="00406D9D"/>
    <w:rsid w:val="00406F05"/>
    <w:rsid w:val="00406FFC"/>
    <w:rsid w:val="004070F0"/>
    <w:rsid w:val="00407322"/>
    <w:rsid w:val="00407554"/>
    <w:rsid w:val="004075E8"/>
    <w:rsid w:val="0041033C"/>
    <w:rsid w:val="0041059C"/>
    <w:rsid w:val="00410785"/>
    <w:rsid w:val="004110CF"/>
    <w:rsid w:val="0041115D"/>
    <w:rsid w:val="0041171D"/>
    <w:rsid w:val="00411D96"/>
    <w:rsid w:val="00411E34"/>
    <w:rsid w:val="00412AFF"/>
    <w:rsid w:val="00413207"/>
    <w:rsid w:val="0041386E"/>
    <w:rsid w:val="00414960"/>
    <w:rsid w:val="00414B03"/>
    <w:rsid w:val="00414D9C"/>
    <w:rsid w:val="004152C5"/>
    <w:rsid w:val="00415783"/>
    <w:rsid w:val="004157A2"/>
    <w:rsid w:val="0041598F"/>
    <w:rsid w:val="0041606A"/>
    <w:rsid w:val="00416849"/>
    <w:rsid w:val="00416DA1"/>
    <w:rsid w:val="00417225"/>
    <w:rsid w:val="00417866"/>
    <w:rsid w:val="00417A7E"/>
    <w:rsid w:val="00420158"/>
    <w:rsid w:val="00420EC5"/>
    <w:rsid w:val="00420F84"/>
    <w:rsid w:val="004210EE"/>
    <w:rsid w:val="0042142B"/>
    <w:rsid w:val="004214F5"/>
    <w:rsid w:val="004219CC"/>
    <w:rsid w:val="00421A98"/>
    <w:rsid w:val="00421EAB"/>
    <w:rsid w:val="0042211C"/>
    <w:rsid w:val="004223A7"/>
    <w:rsid w:val="00422B7B"/>
    <w:rsid w:val="00423A11"/>
    <w:rsid w:val="00423F8D"/>
    <w:rsid w:val="00424ACE"/>
    <w:rsid w:val="00424D24"/>
    <w:rsid w:val="004256E5"/>
    <w:rsid w:val="00426181"/>
    <w:rsid w:val="00426CB9"/>
    <w:rsid w:val="004270D9"/>
    <w:rsid w:val="00427108"/>
    <w:rsid w:val="004274A0"/>
    <w:rsid w:val="00427C65"/>
    <w:rsid w:val="00427ED3"/>
    <w:rsid w:val="0043135B"/>
    <w:rsid w:val="004314C9"/>
    <w:rsid w:val="00431A81"/>
    <w:rsid w:val="00432128"/>
    <w:rsid w:val="00432820"/>
    <w:rsid w:val="00432AFB"/>
    <w:rsid w:val="00432F51"/>
    <w:rsid w:val="0043333D"/>
    <w:rsid w:val="0043355F"/>
    <w:rsid w:val="00433A7A"/>
    <w:rsid w:val="00433C11"/>
    <w:rsid w:val="00433E4F"/>
    <w:rsid w:val="00434D21"/>
    <w:rsid w:val="00434FC7"/>
    <w:rsid w:val="0043559B"/>
    <w:rsid w:val="004360C0"/>
    <w:rsid w:val="00436B17"/>
    <w:rsid w:val="004375AE"/>
    <w:rsid w:val="00437A68"/>
    <w:rsid w:val="00437C7C"/>
    <w:rsid w:val="00440766"/>
    <w:rsid w:val="004407D2"/>
    <w:rsid w:val="00441123"/>
    <w:rsid w:val="00441346"/>
    <w:rsid w:val="004415DE"/>
    <w:rsid w:val="00441742"/>
    <w:rsid w:val="004418F8"/>
    <w:rsid w:val="00441904"/>
    <w:rsid w:val="00441C27"/>
    <w:rsid w:val="0044211D"/>
    <w:rsid w:val="004421F5"/>
    <w:rsid w:val="00442505"/>
    <w:rsid w:val="0044313D"/>
    <w:rsid w:val="0044365A"/>
    <w:rsid w:val="00443A03"/>
    <w:rsid w:val="00443A35"/>
    <w:rsid w:val="00443B0C"/>
    <w:rsid w:val="00444079"/>
    <w:rsid w:val="00444244"/>
    <w:rsid w:val="0044446E"/>
    <w:rsid w:val="004447D0"/>
    <w:rsid w:val="00445232"/>
    <w:rsid w:val="00445467"/>
    <w:rsid w:val="00445878"/>
    <w:rsid w:val="00445BD7"/>
    <w:rsid w:val="00445DE8"/>
    <w:rsid w:val="00445EB7"/>
    <w:rsid w:val="00446112"/>
    <w:rsid w:val="00446274"/>
    <w:rsid w:val="004464AE"/>
    <w:rsid w:val="00446532"/>
    <w:rsid w:val="00446785"/>
    <w:rsid w:val="00446808"/>
    <w:rsid w:val="00447759"/>
    <w:rsid w:val="00447BBC"/>
    <w:rsid w:val="00447DB4"/>
    <w:rsid w:val="0045054A"/>
    <w:rsid w:val="004505D9"/>
    <w:rsid w:val="004506FF"/>
    <w:rsid w:val="00450811"/>
    <w:rsid w:val="00450870"/>
    <w:rsid w:val="0045096D"/>
    <w:rsid w:val="00450ACD"/>
    <w:rsid w:val="00450C2D"/>
    <w:rsid w:val="00450EE1"/>
    <w:rsid w:val="00451321"/>
    <w:rsid w:val="004513E5"/>
    <w:rsid w:val="004516F1"/>
    <w:rsid w:val="0045255B"/>
    <w:rsid w:val="00452A5E"/>
    <w:rsid w:val="00452B52"/>
    <w:rsid w:val="00452FAB"/>
    <w:rsid w:val="00453234"/>
    <w:rsid w:val="004532DC"/>
    <w:rsid w:val="0045349B"/>
    <w:rsid w:val="00453847"/>
    <w:rsid w:val="00453F2C"/>
    <w:rsid w:val="00453F5A"/>
    <w:rsid w:val="00454543"/>
    <w:rsid w:val="00454ADB"/>
    <w:rsid w:val="00454DC7"/>
    <w:rsid w:val="00454FE0"/>
    <w:rsid w:val="0045537F"/>
    <w:rsid w:val="004556CA"/>
    <w:rsid w:val="00455A76"/>
    <w:rsid w:val="00455C72"/>
    <w:rsid w:val="00455C98"/>
    <w:rsid w:val="00455F70"/>
    <w:rsid w:val="00456145"/>
    <w:rsid w:val="004565B5"/>
    <w:rsid w:val="00456FB5"/>
    <w:rsid w:val="0045712A"/>
    <w:rsid w:val="004573D1"/>
    <w:rsid w:val="004574B9"/>
    <w:rsid w:val="004575C4"/>
    <w:rsid w:val="00457613"/>
    <w:rsid w:val="00457A96"/>
    <w:rsid w:val="00457ACB"/>
    <w:rsid w:val="00457B32"/>
    <w:rsid w:val="00457D90"/>
    <w:rsid w:val="004602B0"/>
    <w:rsid w:val="0046037C"/>
    <w:rsid w:val="0046038A"/>
    <w:rsid w:val="004605A4"/>
    <w:rsid w:val="004605C0"/>
    <w:rsid w:val="00460971"/>
    <w:rsid w:val="004609CE"/>
    <w:rsid w:val="004609FF"/>
    <w:rsid w:val="004616E2"/>
    <w:rsid w:val="004618DF"/>
    <w:rsid w:val="00461993"/>
    <w:rsid w:val="00461C82"/>
    <w:rsid w:val="00462463"/>
    <w:rsid w:val="004631B7"/>
    <w:rsid w:val="00463630"/>
    <w:rsid w:val="00463844"/>
    <w:rsid w:val="004645E6"/>
    <w:rsid w:val="004646F5"/>
    <w:rsid w:val="0046498A"/>
    <w:rsid w:val="00464B1E"/>
    <w:rsid w:val="00464C85"/>
    <w:rsid w:val="00465CA7"/>
    <w:rsid w:val="004662DB"/>
    <w:rsid w:val="004664D9"/>
    <w:rsid w:val="00466566"/>
    <w:rsid w:val="004667C2"/>
    <w:rsid w:val="00466918"/>
    <w:rsid w:val="0046731B"/>
    <w:rsid w:val="00467D3A"/>
    <w:rsid w:val="00467FE7"/>
    <w:rsid w:val="00470477"/>
    <w:rsid w:val="00470A48"/>
    <w:rsid w:val="004710B2"/>
    <w:rsid w:val="00471179"/>
    <w:rsid w:val="00471ADF"/>
    <w:rsid w:val="004724E8"/>
    <w:rsid w:val="00472782"/>
    <w:rsid w:val="00472C01"/>
    <w:rsid w:val="00472FCF"/>
    <w:rsid w:val="00473068"/>
    <w:rsid w:val="004732BC"/>
    <w:rsid w:val="00473A75"/>
    <w:rsid w:val="00473CC9"/>
    <w:rsid w:val="004749AE"/>
    <w:rsid w:val="004751D9"/>
    <w:rsid w:val="004754AF"/>
    <w:rsid w:val="00475A6A"/>
    <w:rsid w:val="004762E9"/>
    <w:rsid w:val="004762F1"/>
    <w:rsid w:val="00476E2B"/>
    <w:rsid w:val="00476E96"/>
    <w:rsid w:val="00477AA3"/>
    <w:rsid w:val="00477D3E"/>
    <w:rsid w:val="00480100"/>
    <w:rsid w:val="004802CA"/>
    <w:rsid w:val="004805F5"/>
    <w:rsid w:val="0048097B"/>
    <w:rsid w:val="0048131E"/>
    <w:rsid w:val="00481743"/>
    <w:rsid w:val="00481BC2"/>
    <w:rsid w:val="00481C0F"/>
    <w:rsid w:val="00481C20"/>
    <w:rsid w:val="00481E6D"/>
    <w:rsid w:val="00482294"/>
    <w:rsid w:val="00482D52"/>
    <w:rsid w:val="00482F67"/>
    <w:rsid w:val="00483515"/>
    <w:rsid w:val="00483531"/>
    <w:rsid w:val="004839A0"/>
    <w:rsid w:val="00483A2C"/>
    <w:rsid w:val="00483D2F"/>
    <w:rsid w:val="004849DF"/>
    <w:rsid w:val="00484E2B"/>
    <w:rsid w:val="00484ED3"/>
    <w:rsid w:val="0048727B"/>
    <w:rsid w:val="004872AB"/>
    <w:rsid w:val="004875A1"/>
    <w:rsid w:val="0048798F"/>
    <w:rsid w:val="00487A69"/>
    <w:rsid w:val="00487FF9"/>
    <w:rsid w:val="004900D4"/>
    <w:rsid w:val="004916B0"/>
    <w:rsid w:val="00491DD5"/>
    <w:rsid w:val="00491E39"/>
    <w:rsid w:val="004922A2"/>
    <w:rsid w:val="004925A0"/>
    <w:rsid w:val="00492645"/>
    <w:rsid w:val="004929A4"/>
    <w:rsid w:val="00492C8B"/>
    <w:rsid w:val="00493282"/>
    <w:rsid w:val="004932D7"/>
    <w:rsid w:val="00493AED"/>
    <w:rsid w:val="00493B64"/>
    <w:rsid w:val="00493F69"/>
    <w:rsid w:val="00494805"/>
    <w:rsid w:val="0049491D"/>
    <w:rsid w:val="004949DD"/>
    <w:rsid w:val="00494E06"/>
    <w:rsid w:val="00495307"/>
    <w:rsid w:val="00495933"/>
    <w:rsid w:val="00495DD8"/>
    <w:rsid w:val="00496761"/>
    <w:rsid w:val="00496D44"/>
    <w:rsid w:val="00497B6E"/>
    <w:rsid w:val="00497D60"/>
    <w:rsid w:val="004A008F"/>
    <w:rsid w:val="004A0350"/>
    <w:rsid w:val="004A03F5"/>
    <w:rsid w:val="004A048A"/>
    <w:rsid w:val="004A0CC5"/>
    <w:rsid w:val="004A1B0C"/>
    <w:rsid w:val="004A1DDA"/>
    <w:rsid w:val="004A25EF"/>
    <w:rsid w:val="004A26AA"/>
    <w:rsid w:val="004A289D"/>
    <w:rsid w:val="004A2EED"/>
    <w:rsid w:val="004A31AA"/>
    <w:rsid w:val="004A3B1A"/>
    <w:rsid w:val="004A4421"/>
    <w:rsid w:val="004A4AFF"/>
    <w:rsid w:val="004A4BCF"/>
    <w:rsid w:val="004A4C4C"/>
    <w:rsid w:val="004A50A0"/>
    <w:rsid w:val="004A598A"/>
    <w:rsid w:val="004A59B1"/>
    <w:rsid w:val="004A63BC"/>
    <w:rsid w:val="004A6687"/>
    <w:rsid w:val="004A68A1"/>
    <w:rsid w:val="004A777F"/>
    <w:rsid w:val="004A7802"/>
    <w:rsid w:val="004A7928"/>
    <w:rsid w:val="004B021D"/>
    <w:rsid w:val="004B04AE"/>
    <w:rsid w:val="004B089C"/>
    <w:rsid w:val="004B0957"/>
    <w:rsid w:val="004B0E6C"/>
    <w:rsid w:val="004B1063"/>
    <w:rsid w:val="004B1DDD"/>
    <w:rsid w:val="004B37D8"/>
    <w:rsid w:val="004B3AA2"/>
    <w:rsid w:val="004B3C7D"/>
    <w:rsid w:val="004B3CC5"/>
    <w:rsid w:val="004B3DB9"/>
    <w:rsid w:val="004B4478"/>
    <w:rsid w:val="004B44F0"/>
    <w:rsid w:val="004B44F5"/>
    <w:rsid w:val="004B46CF"/>
    <w:rsid w:val="004B4DDB"/>
    <w:rsid w:val="004B4F1D"/>
    <w:rsid w:val="004B5448"/>
    <w:rsid w:val="004B5A17"/>
    <w:rsid w:val="004B5D57"/>
    <w:rsid w:val="004B5F87"/>
    <w:rsid w:val="004B644B"/>
    <w:rsid w:val="004B651D"/>
    <w:rsid w:val="004B6567"/>
    <w:rsid w:val="004B6773"/>
    <w:rsid w:val="004B70D6"/>
    <w:rsid w:val="004B7582"/>
    <w:rsid w:val="004B75A1"/>
    <w:rsid w:val="004B7752"/>
    <w:rsid w:val="004C023D"/>
    <w:rsid w:val="004C0C34"/>
    <w:rsid w:val="004C0E59"/>
    <w:rsid w:val="004C0F6C"/>
    <w:rsid w:val="004C3201"/>
    <w:rsid w:val="004C335F"/>
    <w:rsid w:val="004C34E0"/>
    <w:rsid w:val="004C38E3"/>
    <w:rsid w:val="004C4512"/>
    <w:rsid w:val="004C497B"/>
    <w:rsid w:val="004C4DA3"/>
    <w:rsid w:val="004C5700"/>
    <w:rsid w:val="004C5A42"/>
    <w:rsid w:val="004C5B0C"/>
    <w:rsid w:val="004C5BCF"/>
    <w:rsid w:val="004C5EDD"/>
    <w:rsid w:val="004C6525"/>
    <w:rsid w:val="004C67AF"/>
    <w:rsid w:val="004C6C27"/>
    <w:rsid w:val="004C6C2E"/>
    <w:rsid w:val="004C6FF8"/>
    <w:rsid w:val="004C7140"/>
    <w:rsid w:val="004C756A"/>
    <w:rsid w:val="004C7ED7"/>
    <w:rsid w:val="004D0493"/>
    <w:rsid w:val="004D0685"/>
    <w:rsid w:val="004D08FF"/>
    <w:rsid w:val="004D0B37"/>
    <w:rsid w:val="004D0D23"/>
    <w:rsid w:val="004D0D5F"/>
    <w:rsid w:val="004D1140"/>
    <w:rsid w:val="004D133C"/>
    <w:rsid w:val="004D1543"/>
    <w:rsid w:val="004D18F5"/>
    <w:rsid w:val="004D1A09"/>
    <w:rsid w:val="004D2022"/>
    <w:rsid w:val="004D22BE"/>
    <w:rsid w:val="004D23C9"/>
    <w:rsid w:val="004D29DB"/>
    <w:rsid w:val="004D2CC0"/>
    <w:rsid w:val="004D2E57"/>
    <w:rsid w:val="004D31D2"/>
    <w:rsid w:val="004D36A7"/>
    <w:rsid w:val="004D3757"/>
    <w:rsid w:val="004D3F0A"/>
    <w:rsid w:val="004D46AF"/>
    <w:rsid w:val="004D4BB4"/>
    <w:rsid w:val="004D4F4F"/>
    <w:rsid w:val="004D5706"/>
    <w:rsid w:val="004D5C77"/>
    <w:rsid w:val="004D6463"/>
    <w:rsid w:val="004D66F7"/>
    <w:rsid w:val="004D6E77"/>
    <w:rsid w:val="004D73D6"/>
    <w:rsid w:val="004D7568"/>
    <w:rsid w:val="004D7995"/>
    <w:rsid w:val="004E0596"/>
    <w:rsid w:val="004E06CE"/>
    <w:rsid w:val="004E1B4E"/>
    <w:rsid w:val="004E1EBA"/>
    <w:rsid w:val="004E2073"/>
    <w:rsid w:val="004E239E"/>
    <w:rsid w:val="004E23A3"/>
    <w:rsid w:val="004E26AE"/>
    <w:rsid w:val="004E298E"/>
    <w:rsid w:val="004E2B53"/>
    <w:rsid w:val="004E3A37"/>
    <w:rsid w:val="004E3C45"/>
    <w:rsid w:val="004E40F8"/>
    <w:rsid w:val="004E4F63"/>
    <w:rsid w:val="004E5D75"/>
    <w:rsid w:val="004E6542"/>
    <w:rsid w:val="004E65A8"/>
    <w:rsid w:val="004E6B79"/>
    <w:rsid w:val="004E6E41"/>
    <w:rsid w:val="004E74B4"/>
    <w:rsid w:val="004E7707"/>
    <w:rsid w:val="004E784D"/>
    <w:rsid w:val="004E7B67"/>
    <w:rsid w:val="004E7F46"/>
    <w:rsid w:val="004F0A5F"/>
    <w:rsid w:val="004F1096"/>
    <w:rsid w:val="004F1743"/>
    <w:rsid w:val="004F182C"/>
    <w:rsid w:val="004F1C4D"/>
    <w:rsid w:val="004F1FED"/>
    <w:rsid w:val="004F27CC"/>
    <w:rsid w:val="004F28A7"/>
    <w:rsid w:val="004F2BA5"/>
    <w:rsid w:val="004F3053"/>
    <w:rsid w:val="004F32FA"/>
    <w:rsid w:val="004F3376"/>
    <w:rsid w:val="004F36F1"/>
    <w:rsid w:val="004F52EC"/>
    <w:rsid w:val="004F5FE5"/>
    <w:rsid w:val="004F6068"/>
    <w:rsid w:val="004F6E3A"/>
    <w:rsid w:val="004F6F66"/>
    <w:rsid w:val="004F735A"/>
    <w:rsid w:val="004F76A0"/>
    <w:rsid w:val="004F773B"/>
    <w:rsid w:val="005003F1"/>
    <w:rsid w:val="005018E9"/>
    <w:rsid w:val="00502D2E"/>
    <w:rsid w:val="0050338D"/>
    <w:rsid w:val="00504473"/>
    <w:rsid w:val="00504828"/>
    <w:rsid w:val="00504AFC"/>
    <w:rsid w:val="00504B22"/>
    <w:rsid w:val="00504F18"/>
    <w:rsid w:val="00504F5F"/>
    <w:rsid w:val="00505FBF"/>
    <w:rsid w:val="005065F9"/>
    <w:rsid w:val="005068D8"/>
    <w:rsid w:val="005068E4"/>
    <w:rsid w:val="005073A3"/>
    <w:rsid w:val="005078CC"/>
    <w:rsid w:val="00510999"/>
    <w:rsid w:val="005109AE"/>
    <w:rsid w:val="00511309"/>
    <w:rsid w:val="00511CCD"/>
    <w:rsid w:val="00511EB4"/>
    <w:rsid w:val="00512453"/>
    <w:rsid w:val="0051249A"/>
    <w:rsid w:val="005125AD"/>
    <w:rsid w:val="005126CB"/>
    <w:rsid w:val="00512856"/>
    <w:rsid w:val="005128E4"/>
    <w:rsid w:val="00512B8E"/>
    <w:rsid w:val="00513387"/>
    <w:rsid w:val="005133F9"/>
    <w:rsid w:val="005137F0"/>
    <w:rsid w:val="00514ED2"/>
    <w:rsid w:val="00515E15"/>
    <w:rsid w:val="0051605C"/>
    <w:rsid w:val="00516288"/>
    <w:rsid w:val="005164DB"/>
    <w:rsid w:val="005167BF"/>
    <w:rsid w:val="00516810"/>
    <w:rsid w:val="0051684E"/>
    <w:rsid w:val="00516AD6"/>
    <w:rsid w:val="00516E98"/>
    <w:rsid w:val="00516EF4"/>
    <w:rsid w:val="00517130"/>
    <w:rsid w:val="0051743B"/>
    <w:rsid w:val="0051772D"/>
    <w:rsid w:val="0051775C"/>
    <w:rsid w:val="0052035A"/>
    <w:rsid w:val="00520BBA"/>
    <w:rsid w:val="00520FE5"/>
    <w:rsid w:val="005210FE"/>
    <w:rsid w:val="005214A4"/>
    <w:rsid w:val="0052152A"/>
    <w:rsid w:val="0052164B"/>
    <w:rsid w:val="00521718"/>
    <w:rsid w:val="005218B8"/>
    <w:rsid w:val="00522072"/>
    <w:rsid w:val="00522290"/>
    <w:rsid w:val="00522479"/>
    <w:rsid w:val="00522E57"/>
    <w:rsid w:val="005230D1"/>
    <w:rsid w:val="00523263"/>
    <w:rsid w:val="00523385"/>
    <w:rsid w:val="0052378E"/>
    <w:rsid w:val="005238EC"/>
    <w:rsid w:val="00523AC2"/>
    <w:rsid w:val="005240B4"/>
    <w:rsid w:val="00524224"/>
    <w:rsid w:val="0052475A"/>
    <w:rsid w:val="00525B98"/>
    <w:rsid w:val="00526019"/>
    <w:rsid w:val="00526AFD"/>
    <w:rsid w:val="00526B2F"/>
    <w:rsid w:val="00526B7B"/>
    <w:rsid w:val="00526C7F"/>
    <w:rsid w:val="00526DE3"/>
    <w:rsid w:val="00526F50"/>
    <w:rsid w:val="0052732D"/>
    <w:rsid w:val="0052759E"/>
    <w:rsid w:val="0052768B"/>
    <w:rsid w:val="00527728"/>
    <w:rsid w:val="00530032"/>
    <w:rsid w:val="0053072E"/>
    <w:rsid w:val="00530B64"/>
    <w:rsid w:val="00530E8C"/>
    <w:rsid w:val="00531569"/>
    <w:rsid w:val="00531AB8"/>
    <w:rsid w:val="00531B84"/>
    <w:rsid w:val="00531CC1"/>
    <w:rsid w:val="00531EF1"/>
    <w:rsid w:val="0053218D"/>
    <w:rsid w:val="00532236"/>
    <w:rsid w:val="00532C50"/>
    <w:rsid w:val="00532CBD"/>
    <w:rsid w:val="00532D21"/>
    <w:rsid w:val="00533AE8"/>
    <w:rsid w:val="00534353"/>
    <w:rsid w:val="00534A68"/>
    <w:rsid w:val="005353AE"/>
    <w:rsid w:val="00535841"/>
    <w:rsid w:val="00535E32"/>
    <w:rsid w:val="00535F44"/>
    <w:rsid w:val="00536041"/>
    <w:rsid w:val="00536E7A"/>
    <w:rsid w:val="0053721C"/>
    <w:rsid w:val="005375BD"/>
    <w:rsid w:val="00537A6E"/>
    <w:rsid w:val="005401D6"/>
    <w:rsid w:val="00541031"/>
    <w:rsid w:val="00541321"/>
    <w:rsid w:val="00541575"/>
    <w:rsid w:val="005416AB"/>
    <w:rsid w:val="00541A97"/>
    <w:rsid w:val="00541E8F"/>
    <w:rsid w:val="00542A1A"/>
    <w:rsid w:val="00542AD1"/>
    <w:rsid w:val="0054341F"/>
    <w:rsid w:val="005437BE"/>
    <w:rsid w:val="005437CE"/>
    <w:rsid w:val="00543A86"/>
    <w:rsid w:val="00543C64"/>
    <w:rsid w:val="005446A3"/>
    <w:rsid w:val="00544C9E"/>
    <w:rsid w:val="00544F20"/>
    <w:rsid w:val="00545AE4"/>
    <w:rsid w:val="00545BC1"/>
    <w:rsid w:val="00546730"/>
    <w:rsid w:val="00546B5F"/>
    <w:rsid w:val="00546BF7"/>
    <w:rsid w:val="00546DDF"/>
    <w:rsid w:val="00546FA9"/>
    <w:rsid w:val="00547568"/>
    <w:rsid w:val="00547731"/>
    <w:rsid w:val="00547C93"/>
    <w:rsid w:val="00547EDE"/>
    <w:rsid w:val="00550A6C"/>
    <w:rsid w:val="00550C47"/>
    <w:rsid w:val="00551D59"/>
    <w:rsid w:val="0055339F"/>
    <w:rsid w:val="0055349A"/>
    <w:rsid w:val="00553A06"/>
    <w:rsid w:val="00553EE2"/>
    <w:rsid w:val="0055491C"/>
    <w:rsid w:val="00554ADF"/>
    <w:rsid w:val="00554C91"/>
    <w:rsid w:val="005552ED"/>
    <w:rsid w:val="00555560"/>
    <w:rsid w:val="00555893"/>
    <w:rsid w:val="00555973"/>
    <w:rsid w:val="00555D96"/>
    <w:rsid w:val="00555DC8"/>
    <w:rsid w:val="00556129"/>
    <w:rsid w:val="0055640D"/>
    <w:rsid w:val="00556450"/>
    <w:rsid w:val="005574C2"/>
    <w:rsid w:val="005575F9"/>
    <w:rsid w:val="00560194"/>
    <w:rsid w:val="00560730"/>
    <w:rsid w:val="005616B0"/>
    <w:rsid w:val="0056180F"/>
    <w:rsid w:val="0056273E"/>
    <w:rsid w:val="00562EF7"/>
    <w:rsid w:val="00563174"/>
    <w:rsid w:val="00563839"/>
    <w:rsid w:val="00563B1D"/>
    <w:rsid w:val="00563CC6"/>
    <w:rsid w:val="00564545"/>
    <w:rsid w:val="0056497C"/>
    <w:rsid w:val="00564B5A"/>
    <w:rsid w:val="005652DD"/>
    <w:rsid w:val="00565778"/>
    <w:rsid w:val="00565962"/>
    <w:rsid w:val="00565A1E"/>
    <w:rsid w:val="00565DCD"/>
    <w:rsid w:val="00567989"/>
    <w:rsid w:val="00567A51"/>
    <w:rsid w:val="00567C32"/>
    <w:rsid w:val="00567F2B"/>
    <w:rsid w:val="0057010D"/>
    <w:rsid w:val="00570610"/>
    <w:rsid w:val="0057071E"/>
    <w:rsid w:val="00570E80"/>
    <w:rsid w:val="0057103E"/>
    <w:rsid w:val="00571268"/>
    <w:rsid w:val="00571CED"/>
    <w:rsid w:val="00571D0F"/>
    <w:rsid w:val="00571E99"/>
    <w:rsid w:val="0057204C"/>
    <w:rsid w:val="005721D3"/>
    <w:rsid w:val="00572D21"/>
    <w:rsid w:val="00573338"/>
    <w:rsid w:val="005738BF"/>
    <w:rsid w:val="00573AA0"/>
    <w:rsid w:val="00573B8D"/>
    <w:rsid w:val="0057429D"/>
    <w:rsid w:val="0057433C"/>
    <w:rsid w:val="00574911"/>
    <w:rsid w:val="00574BC2"/>
    <w:rsid w:val="00575356"/>
    <w:rsid w:val="005758FC"/>
    <w:rsid w:val="00575C74"/>
    <w:rsid w:val="00576806"/>
    <w:rsid w:val="0057735A"/>
    <w:rsid w:val="00577408"/>
    <w:rsid w:val="005779D8"/>
    <w:rsid w:val="00577DC3"/>
    <w:rsid w:val="00580ADD"/>
    <w:rsid w:val="00580CEC"/>
    <w:rsid w:val="00580D5C"/>
    <w:rsid w:val="005818B8"/>
    <w:rsid w:val="00581B7C"/>
    <w:rsid w:val="005824CF"/>
    <w:rsid w:val="00582D01"/>
    <w:rsid w:val="00582E11"/>
    <w:rsid w:val="0058399A"/>
    <w:rsid w:val="00583F54"/>
    <w:rsid w:val="0058426D"/>
    <w:rsid w:val="005843A9"/>
    <w:rsid w:val="00584ACA"/>
    <w:rsid w:val="00584CB9"/>
    <w:rsid w:val="005850ED"/>
    <w:rsid w:val="00585D89"/>
    <w:rsid w:val="00585D8C"/>
    <w:rsid w:val="00586076"/>
    <w:rsid w:val="0058672E"/>
    <w:rsid w:val="00586BBD"/>
    <w:rsid w:val="00586C39"/>
    <w:rsid w:val="0058716A"/>
    <w:rsid w:val="00587FAD"/>
    <w:rsid w:val="005907B3"/>
    <w:rsid w:val="00590C06"/>
    <w:rsid w:val="005911B9"/>
    <w:rsid w:val="00591548"/>
    <w:rsid w:val="005917B1"/>
    <w:rsid w:val="005921CB"/>
    <w:rsid w:val="00592AE4"/>
    <w:rsid w:val="0059360E"/>
    <w:rsid w:val="00594D2F"/>
    <w:rsid w:val="00595485"/>
    <w:rsid w:val="00595938"/>
    <w:rsid w:val="00595E59"/>
    <w:rsid w:val="0059648A"/>
    <w:rsid w:val="0059655D"/>
    <w:rsid w:val="00596E1D"/>
    <w:rsid w:val="00596F8E"/>
    <w:rsid w:val="00597323"/>
    <w:rsid w:val="00597F5C"/>
    <w:rsid w:val="005A03E4"/>
    <w:rsid w:val="005A0655"/>
    <w:rsid w:val="005A0800"/>
    <w:rsid w:val="005A081A"/>
    <w:rsid w:val="005A19C5"/>
    <w:rsid w:val="005A1F62"/>
    <w:rsid w:val="005A1F70"/>
    <w:rsid w:val="005A2344"/>
    <w:rsid w:val="005A2729"/>
    <w:rsid w:val="005A28E8"/>
    <w:rsid w:val="005A304F"/>
    <w:rsid w:val="005A3234"/>
    <w:rsid w:val="005A3381"/>
    <w:rsid w:val="005A37F3"/>
    <w:rsid w:val="005A4C9B"/>
    <w:rsid w:val="005A4FFC"/>
    <w:rsid w:val="005A5FB6"/>
    <w:rsid w:val="005A62E1"/>
    <w:rsid w:val="005A66CF"/>
    <w:rsid w:val="005A711F"/>
    <w:rsid w:val="005A714E"/>
    <w:rsid w:val="005A7531"/>
    <w:rsid w:val="005A7835"/>
    <w:rsid w:val="005A7A9F"/>
    <w:rsid w:val="005B00C7"/>
    <w:rsid w:val="005B0212"/>
    <w:rsid w:val="005B0DEE"/>
    <w:rsid w:val="005B1002"/>
    <w:rsid w:val="005B1B26"/>
    <w:rsid w:val="005B1B64"/>
    <w:rsid w:val="005B1EE7"/>
    <w:rsid w:val="005B260A"/>
    <w:rsid w:val="005B27C1"/>
    <w:rsid w:val="005B2961"/>
    <w:rsid w:val="005B3035"/>
    <w:rsid w:val="005B30EB"/>
    <w:rsid w:val="005B3807"/>
    <w:rsid w:val="005B3B89"/>
    <w:rsid w:val="005B3BB0"/>
    <w:rsid w:val="005B4045"/>
    <w:rsid w:val="005B449A"/>
    <w:rsid w:val="005B4C90"/>
    <w:rsid w:val="005B4E6E"/>
    <w:rsid w:val="005B52CA"/>
    <w:rsid w:val="005B540C"/>
    <w:rsid w:val="005B609A"/>
    <w:rsid w:val="005B629D"/>
    <w:rsid w:val="005B6AE9"/>
    <w:rsid w:val="005B6E6B"/>
    <w:rsid w:val="005B7083"/>
    <w:rsid w:val="005B76AC"/>
    <w:rsid w:val="005B7BE4"/>
    <w:rsid w:val="005C0809"/>
    <w:rsid w:val="005C0F05"/>
    <w:rsid w:val="005C14E4"/>
    <w:rsid w:val="005C17B7"/>
    <w:rsid w:val="005C2B43"/>
    <w:rsid w:val="005C2F00"/>
    <w:rsid w:val="005C339B"/>
    <w:rsid w:val="005C3C44"/>
    <w:rsid w:val="005C433D"/>
    <w:rsid w:val="005C4F1E"/>
    <w:rsid w:val="005C5183"/>
    <w:rsid w:val="005C56D6"/>
    <w:rsid w:val="005C6126"/>
    <w:rsid w:val="005C6585"/>
    <w:rsid w:val="005C696C"/>
    <w:rsid w:val="005C70DE"/>
    <w:rsid w:val="005C7B95"/>
    <w:rsid w:val="005D055E"/>
    <w:rsid w:val="005D0CDA"/>
    <w:rsid w:val="005D0D64"/>
    <w:rsid w:val="005D0D94"/>
    <w:rsid w:val="005D126A"/>
    <w:rsid w:val="005D21BE"/>
    <w:rsid w:val="005D23B1"/>
    <w:rsid w:val="005D33B5"/>
    <w:rsid w:val="005D391D"/>
    <w:rsid w:val="005D3928"/>
    <w:rsid w:val="005D394A"/>
    <w:rsid w:val="005D402E"/>
    <w:rsid w:val="005D4090"/>
    <w:rsid w:val="005D4181"/>
    <w:rsid w:val="005D456C"/>
    <w:rsid w:val="005D476C"/>
    <w:rsid w:val="005D47E6"/>
    <w:rsid w:val="005D51CF"/>
    <w:rsid w:val="005D5339"/>
    <w:rsid w:val="005D5922"/>
    <w:rsid w:val="005D5D10"/>
    <w:rsid w:val="005D6C6B"/>
    <w:rsid w:val="005D73CF"/>
    <w:rsid w:val="005E016A"/>
    <w:rsid w:val="005E0318"/>
    <w:rsid w:val="005E0A5D"/>
    <w:rsid w:val="005E0C1A"/>
    <w:rsid w:val="005E0FB7"/>
    <w:rsid w:val="005E1381"/>
    <w:rsid w:val="005E141D"/>
    <w:rsid w:val="005E17A3"/>
    <w:rsid w:val="005E1F65"/>
    <w:rsid w:val="005E2315"/>
    <w:rsid w:val="005E25E8"/>
    <w:rsid w:val="005E2729"/>
    <w:rsid w:val="005E2ACD"/>
    <w:rsid w:val="005E2C18"/>
    <w:rsid w:val="005E3BE7"/>
    <w:rsid w:val="005E3E0B"/>
    <w:rsid w:val="005E4227"/>
    <w:rsid w:val="005E537E"/>
    <w:rsid w:val="005E6F74"/>
    <w:rsid w:val="005E7046"/>
    <w:rsid w:val="005E7172"/>
    <w:rsid w:val="005E722A"/>
    <w:rsid w:val="005E7796"/>
    <w:rsid w:val="005E7E20"/>
    <w:rsid w:val="005F04B9"/>
    <w:rsid w:val="005F071E"/>
    <w:rsid w:val="005F084F"/>
    <w:rsid w:val="005F089D"/>
    <w:rsid w:val="005F0B19"/>
    <w:rsid w:val="005F14A9"/>
    <w:rsid w:val="005F1531"/>
    <w:rsid w:val="005F1573"/>
    <w:rsid w:val="005F19BC"/>
    <w:rsid w:val="005F2390"/>
    <w:rsid w:val="005F2616"/>
    <w:rsid w:val="005F374A"/>
    <w:rsid w:val="005F3890"/>
    <w:rsid w:val="005F4352"/>
    <w:rsid w:val="005F48CB"/>
    <w:rsid w:val="005F55F3"/>
    <w:rsid w:val="005F56CC"/>
    <w:rsid w:val="005F63F2"/>
    <w:rsid w:val="005F6AB5"/>
    <w:rsid w:val="005F6EE9"/>
    <w:rsid w:val="005F7410"/>
    <w:rsid w:val="005F745C"/>
    <w:rsid w:val="0060111E"/>
    <w:rsid w:val="006012F4"/>
    <w:rsid w:val="00601684"/>
    <w:rsid w:val="00601F86"/>
    <w:rsid w:val="0060303E"/>
    <w:rsid w:val="0060306A"/>
    <w:rsid w:val="006037FD"/>
    <w:rsid w:val="006039D5"/>
    <w:rsid w:val="00603C78"/>
    <w:rsid w:val="00603E94"/>
    <w:rsid w:val="00603F91"/>
    <w:rsid w:val="006044A7"/>
    <w:rsid w:val="0060498B"/>
    <w:rsid w:val="00604BBC"/>
    <w:rsid w:val="00604F42"/>
    <w:rsid w:val="0060544F"/>
    <w:rsid w:val="00605CBE"/>
    <w:rsid w:val="00605F5F"/>
    <w:rsid w:val="0060617E"/>
    <w:rsid w:val="006065F0"/>
    <w:rsid w:val="006069E9"/>
    <w:rsid w:val="00606AD1"/>
    <w:rsid w:val="00606BC5"/>
    <w:rsid w:val="00606CD8"/>
    <w:rsid w:val="006076B5"/>
    <w:rsid w:val="00607C5E"/>
    <w:rsid w:val="00610058"/>
    <w:rsid w:val="006117AF"/>
    <w:rsid w:val="0061188D"/>
    <w:rsid w:val="00611CC0"/>
    <w:rsid w:val="00611D58"/>
    <w:rsid w:val="006120FC"/>
    <w:rsid w:val="00612688"/>
    <w:rsid w:val="00612A18"/>
    <w:rsid w:val="00613030"/>
    <w:rsid w:val="006138DF"/>
    <w:rsid w:val="00614713"/>
    <w:rsid w:val="00614C6A"/>
    <w:rsid w:val="00614EC8"/>
    <w:rsid w:val="00615920"/>
    <w:rsid w:val="006167AB"/>
    <w:rsid w:val="006169ED"/>
    <w:rsid w:val="0061755A"/>
    <w:rsid w:val="006176AB"/>
    <w:rsid w:val="00617AEE"/>
    <w:rsid w:val="00617FB4"/>
    <w:rsid w:val="0062017D"/>
    <w:rsid w:val="00621022"/>
    <w:rsid w:val="00621074"/>
    <w:rsid w:val="006218BD"/>
    <w:rsid w:val="00621B38"/>
    <w:rsid w:val="00621E8E"/>
    <w:rsid w:val="00621FED"/>
    <w:rsid w:val="0062200F"/>
    <w:rsid w:val="006221A4"/>
    <w:rsid w:val="0062225F"/>
    <w:rsid w:val="00622481"/>
    <w:rsid w:val="00622AA5"/>
    <w:rsid w:val="00622B55"/>
    <w:rsid w:val="00622C07"/>
    <w:rsid w:val="0062316C"/>
    <w:rsid w:val="006231F1"/>
    <w:rsid w:val="00623BB3"/>
    <w:rsid w:val="0062495B"/>
    <w:rsid w:val="00625272"/>
    <w:rsid w:val="0062553F"/>
    <w:rsid w:val="00625B4D"/>
    <w:rsid w:val="00625EA5"/>
    <w:rsid w:val="006269C4"/>
    <w:rsid w:val="00626B66"/>
    <w:rsid w:val="00626B81"/>
    <w:rsid w:val="00626B86"/>
    <w:rsid w:val="00630011"/>
    <w:rsid w:val="006306F8"/>
    <w:rsid w:val="006308F6"/>
    <w:rsid w:val="0063134C"/>
    <w:rsid w:val="0063160C"/>
    <w:rsid w:val="00631806"/>
    <w:rsid w:val="006322D3"/>
    <w:rsid w:val="00632CCB"/>
    <w:rsid w:val="00632D4A"/>
    <w:rsid w:val="00633020"/>
    <w:rsid w:val="00633217"/>
    <w:rsid w:val="0063321F"/>
    <w:rsid w:val="00633DA1"/>
    <w:rsid w:val="00634153"/>
    <w:rsid w:val="00634A6A"/>
    <w:rsid w:val="0063557E"/>
    <w:rsid w:val="00635C06"/>
    <w:rsid w:val="00635CB5"/>
    <w:rsid w:val="00635EF2"/>
    <w:rsid w:val="006369A8"/>
    <w:rsid w:val="00636E3F"/>
    <w:rsid w:val="0063731B"/>
    <w:rsid w:val="00637884"/>
    <w:rsid w:val="00637C46"/>
    <w:rsid w:val="00637C5A"/>
    <w:rsid w:val="00637E7B"/>
    <w:rsid w:val="00637F2C"/>
    <w:rsid w:val="00637F6B"/>
    <w:rsid w:val="0064012F"/>
    <w:rsid w:val="00640AD4"/>
    <w:rsid w:val="006414C5"/>
    <w:rsid w:val="006417E9"/>
    <w:rsid w:val="00642DE4"/>
    <w:rsid w:val="00642FD4"/>
    <w:rsid w:val="006430D5"/>
    <w:rsid w:val="0064324B"/>
    <w:rsid w:val="00643253"/>
    <w:rsid w:val="00643C82"/>
    <w:rsid w:val="0064524B"/>
    <w:rsid w:val="00645499"/>
    <w:rsid w:val="00646A07"/>
    <w:rsid w:val="00647A45"/>
    <w:rsid w:val="00647C01"/>
    <w:rsid w:val="0065020F"/>
    <w:rsid w:val="0065056B"/>
    <w:rsid w:val="0065141A"/>
    <w:rsid w:val="00652150"/>
    <w:rsid w:val="006524A4"/>
    <w:rsid w:val="00652557"/>
    <w:rsid w:val="00652767"/>
    <w:rsid w:val="00653691"/>
    <w:rsid w:val="0065452F"/>
    <w:rsid w:val="00654CE2"/>
    <w:rsid w:val="006555F0"/>
    <w:rsid w:val="00655BA4"/>
    <w:rsid w:val="00656300"/>
    <w:rsid w:val="00656739"/>
    <w:rsid w:val="00656CE5"/>
    <w:rsid w:val="00656E33"/>
    <w:rsid w:val="0065712D"/>
    <w:rsid w:val="0065759D"/>
    <w:rsid w:val="00660856"/>
    <w:rsid w:val="00660AB9"/>
    <w:rsid w:val="00660C2D"/>
    <w:rsid w:val="00660D86"/>
    <w:rsid w:val="00660F1F"/>
    <w:rsid w:val="00661338"/>
    <w:rsid w:val="00661BD2"/>
    <w:rsid w:val="00661F6C"/>
    <w:rsid w:val="00662227"/>
    <w:rsid w:val="00662756"/>
    <w:rsid w:val="00662DC6"/>
    <w:rsid w:val="0066323F"/>
    <w:rsid w:val="006633CA"/>
    <w:rsid w:val="0066390E"/>
    <w:rsid w:val="006639F2"/>
    <w:rsid w:val="00663A7C"/>
    <w:rsid w:val="00663CD7"/>
    <w:rsid w:val="00663D0F"/>
    <w:rsid w:val="00663F55"/>
    <w:rsid w:val="00664508"/>
    <w:rsid w:val="00664F7E"/>
    <w:rsid w:val="00665199"/>
    <w:rsid w:val="00665415"/>
    <w:rsid w:val="00665451"/>
    <w:rsid w:val="00665666"/>
    <w:rsid w:val="00665950"/>
    <w:rsid w:val="00665DA8"/>
    <w:rsid w:val="00666346"/>
    <w:rsid w:val="00666AF8"/>
    <w:rsid w:val="00666D0C"/>
    <w:rsid w:val="00667879"/>
    <w:rsid w:val="00667BBA"/>
    <w:rsid w:val="006701B1"/>
    <w:rsid w:val="00670754"/>
    <w:rsid w:val="006708F5"/>
    <w:rsid w:val="00670CB1"/>
    <w:rsid w:val="006711A8"/>
    <w:rsid w:val="006712F7"/>
    <w:rsid w:val="006714B5"/>
    <w:rsid w:val="006715D3"/>
    <w:rsid w:val="00671715"/>
    <w:rsid w:val="00671FDB"/>
    <w:rsid w:val="00672DF5"/>
    <w:rsid w:val="00673033"/>
    <w:rsid w:val="00673E4F"/>
    <w:rsid w:val="00674221"/>
    <w:rsid w:val="00674688"/>
    <w:rsid w:val="00674791"/>
    <w:rsid w:val="006749D0"/>
    <w:rsid w:val="00674A0E"/>
    <w:rsid w:val="0067610B"/>
    <w:rsid w:val="006768EF"/>
    <w:rsid w:val="00676AA0"/>
    <w:rsid w:val="00677671"/>
    <w:rsid w:val="006777FC"/>
    <w:rsid w:val="00677FEE"/>
    <w:rsid w:val="00681704"/>
    <w:rsid w:val="006818C2"/>
    <w:rsid w:val="00681BE1"/>
    <w:rsid w:val="00681C49"/>
    <w:rsid w:val="0068202E"/>
    <w:rsid w:val="00682134"/>
    <w:rsid w:val="006837BE"/>
    <w:rsid w:val="0068389A"/>
    <w:rsid w:val="00683A6E"/>
    <w:rsid w:val="00684F91"/>
    <w:rsid w:val="006868A7"/>
    <w:rsid w:val="00686B7E"/>
    <w:rsid w:val="00686DD0"/>
    <w:rsid w:val="00687441"/>
    <w:rsid w:val="00687CDC"/>
    <w:rsid w:val="00687E11"/>
    <w:rsid w:val="006904E8"/>
    <w:rsid w:val="00690AA3"/>
    <w:rsid w:val="00691679"/>
    <w:rsid w:val="00691696"/>
    <w:rsid w:val="006916CF"/>
    <w:rsid w:val="00691DA6"/>
    <w:rsid w:val="006933CB"/>
    <w:rsid w:val="006937A4"/>
    <w:rsid w:val="0069388B"/>
    <w:rsid w:val="00693B48"/>
    <w:rsid w:val="00694021"/>
    <w:rsid w:val="00694354"/>
    <w:rsid w:val="006945B4"/>
    <w:rsid w:val="00694E80"/>
    <w:rsid w:val="0069567E"/>
    <w:rsid w:val="006957A1"/>
    <w:rsid w:val="0069618A"/>
    <w:rsid w:val="00696C2F"/>
    <w:rsid w:val="0069738D"/>
    <w:rsid w:val="006973B1"/>
    <w:rsid w:val="006979BB"/>
    <w:rsid w:val="00697A46"/>
    <w:rsid w:val="00697A7F"/>
    <w:rsid w:val="00697F48"/>
    <w:rsid w:val="006A078E"/>
    <w:rsid w:val="006A07AB"/>
    <w:rsid w:val="006A08D3"/>
    <w:rsid w:val="006A0C34"/>
    <w:rsid w:val="006A1758"/>
    <w:rsid w:val="006A1F94"/>
    <w:rsid w:val="006A21C6"/>
    <w:rsid w:val="006A2393"/>
    <w:rsid w:val="006A2973"/>
    <w:rsid w:val="006A2B0C"/>
    <w:rsid w:val="006A2EA1"/>
    <w:rsid w:val="006A33CC"/>
    <w:rsid w:val="006A4147"/>
    <w:rsid w:val="006A42BC"/>
    <w:rsid w:val="006A4BB3"/>
    <w:rsid w:val="006A4BB5"/>
    <w:rsid w:val="006A53F5"/>
    <w:rsid w:val="006A6029"/>
    <w:rsid w:val="006A70C4"/>
    <w:rsid w:val="006A7B77"/>
    <w:rsid w:val="006A7FB0"/>
    <w:rsid w:val="006B04A3"/>
    <w:rsid w:val="006B052F"/>
    <w:rsid w:val="006B0AD6"/>
    <w:rsid w:val="006B0AFF"/>
    <w:rsid w:val="006B1672"/>
    <w:rsid w:val="006B20DE"/>
    <w:rsid w:val="006B2576"/>
    <w:rsid w:val="006B2AB3"/>
    <w:rsid w:val="006B3218"/>
    <w:rsid w:val="006B3656"/>
    <w:rsid w:val="006B3B99"/>
    <w:rsid w:val="006B3E01"/>
    <w:rsid w:val="006B4B62"/>
    <w:rsid w:val="006B4F79"/>
    <w:rsid w:val="006B505D"/>
    <w:rsid w:val="006B513A"/>
    <w:rsid w:val="006B5259"/>
    <w:rsid w:val="006B5779"/>
    <w:rsid w:val="006B5865"/>
    <w:rsid w:val="006B5BAD"/>
    <w:rsid w:val="006B60A1"/>
    <w:rsid w:val="006B641C"/>
    <w:rsid w:val="006B736B"/>
    <w:rsid w:val="006B73CD"/>
    <w:rsid w:val="006B744A"/>
    <w:rsid w:val="006B7F4F"/>
    <w:rsid w:val="006C067B"/>
    <w:rsid w:val="006C07F0"/>
    <w:rsid w:val="006C1274"/>
    <w:rsid w:val="006C24A5"/>
    <w:rsid w:val="006C2A68"/>
    <w:rsid w:val="006C2CDA"/>
    <w:rsid w:val="006C301A"/>
    <w:rsid w:val="006C30BE"/>
    <w:rsid w:val="006C35BB"/>
    <w:rsid w:val="006C3D7D"/>
    <w:rsid w:val="006C4729"/>
    <w:rsid w:val="006C4E11"/>
    <w:rsid w:val="006C54FC"/>
    <w:rsid w:val="006C56B4"/>
    <w:rsid w:val="006C5C52"/>
    <w:rsid w:val="006C610D"/>
    <w:rsid w:val="006C61C6"/>
    <w:rsid w:val="006C6547"/>
    <w:rsid w:val="006C668F"/>
    <w:rsid w:val="006C7330"/>
    <w:rsid w:val="006C78D2"/>
    <w:rsid w:val="006C7A3C"/>
    <w:rsid w:val="006D0161"/>
    <w:rsid w:val="006D0FAA"/>
    <w:rsid w:val="006D15BB"/>
    <w:rsid w:val="006D1723"/>
    <w:rsid w:val="006D181A"/>
    <w:rsid w:val="006D1842"/>
    <w:rsid w:val="006D1AEF"/>
    <w:rsid w:val="006D1B17"/>
    <w:rsid w:val="006D2E2B"/>
    <w:rsid w:val="006D2EA1"/>
    <w:rsid w:val="006D4576"/>
    <w:rsid w:val="006D57C2"/>
    <w:rsid w:val="006D5E72"/>
    <w:rsid w:val="006D6464"/>
    <w:rsid w:val="006D684F"/>
    <w:rsid w:val="006E04C2"/>
    <w:rsid w:val="006E0643"/>
    <w:rsid w:val="006E1295"/>
    <w:rsid w:val="006E1398"/>
    <w:rsid w:val="006E1604"/>
    <w:rsid w:val="006E174B"/>
    <w:rsid w:val="006E1A31"/>
    <w:rsid w:val="006E3756"/>
    <w:rsid w:val="006E3BA1"/>
    <w:rsid w:val="006E3CFE"/>
    <w:rsid w:val="006E3EE2"/>
    <w:rsid w:val="006E4330"/>
    <w:rsid w:val="006E435B"/>
    <w:rsid w:val="006E49CA"/>
    <w:rsid w:val="006E508A"/>
    <w:rsid w:val="006E5298"/>
    <w:rsid w:val="006E5515"/>
    <w:rsid w:val="006E558D"/>
    <w:rsid w:val="006E5C39"/>
    <w:rsid w:val="006E5ED9"/>
    <w:rsid w:val="006E60A1"/>
    <w:rsid w:val="006E61A5"/>
    <w:rsid w:val="006E66CA"/>
    <w:rsid w:val="006E693F"/>
    <w:rsid w:val="006E7897"/>
    <w:rsid w:val="006E7BDC"/>
    <w:rsid w:val="006F0B61"/>
    <w:rsid w:val="006F0F4E"/>
    <w:rsid w:val="006F18A4"/>
    <w:rsid w:val="006F1E7A"/>
    <w:rsid w:val="006F30BE"/>
    <w:rsid w:val="006F32DB"/>
    <w:rsid w:val="006F3663"/>
    <w:rsid w:val="006F3DE8"/>
    <w:rsid w:val="006F482D"/>
    <w:rsid w:val="006F4A92"/>
    <w:rsid w:val="006F4A9E"/>
    <w:rsid w:val="006F4BC5"/>
    <w:rsid w:val="006F64D6"/>
    <w:rsid w:val="006F6D0F"/>
    <w:rsid w:val="006F7077"/>
    <w:rsid w:val="006F7870"/>
    <w:rsid w:val="00700612"/>
    <w:rsid w:val="00700A63"/>
    <w:rsid w:val="00700FF9"/>
    <w:rsid w:val="00701311"/>
    <w:rsid w:val="00701353"/>
    <w:rsid w:val="00701986"/>
    <w:rsid w:val="00701B5B"/>
    <w:rsid w:val="00701EA1"/>
    <w:rsid w:val="007023F4"/>
    <w:rsid w:val="007025DE"/>
    <w:rsid w:val="00702A64"/>
    <w:rsid w:val="00702FDE"/>
    <w:rsid w:val="00703048"/>
    <w:rsid w:val="0070329C"/>
    <w:rsid w:val="00703C1C"/>
    <w:rsid w:val="00703CB7"/>
    <w:rsid w:val="00704E4D"/>
    <w:rsid w:val="007056C5"/>
    <w:rsid w:val="007064E7"/>
    <w:rsid w:val="007067F3"/>
    <w:rsid w:val="00706E2A"/>
    <w:rsid w:val="00707261"/>
    <w:rsid w:val="00707CBC"/>
    <w:rsid w:val="007100A7"/>
    <w:rsid w:val="00710782"/>
    <w:rsid w:val="00710797"/>
    <w:rsid w:val="00710BDE"/>
    <w:rsid w:val="0071121A"/>
    <w:rsid w:val="00711DF0"/>
    <w:rsid w:val="00712437"/>
    <w:rsid w:val="007124E1"/>
    <w:rsid w:val="00712A2B"/>
    <w:rsid w:val="00712C43"/>
    <w:rsid w:val="00712F22"/>
    <w:rsid w:val="0071351F"/>
    <w:rsid w:val="00713C5E"/>
    <w:rsid w:val="007144FD"/>
    <w:rsid w:val="00714603"/>
    <w:rsid w:val="00715502"/>
    <w:rsid w:val="00715574"/>
    <w:rsid w:val="007159DA"/>
    <w:rsid w:val="00716598"/>
    <w:rsid w:val="0071681B"/>
    <w:rsid w:val="00716FB3"/>
    <w:rsid w:val="0071710C"/>
    <w:rsid w:val="007175DE"/>
    <w:rsid w:val="00720553"/>
    <w:rsid w:val="00720A0F"/>
    <w:rsid w:val="00720C84"/>
    <w:rsid w:val="00720D83"/>
    <w:rsid w:val="007215C4"/>
    <w:rsid w:val="00721AD1"/>
    <w:rsid w:val="0072206F"/>
    <w:rsid w:val="0072253A"/>
    <w:rsid w:val="007226A7"/>
    <w:rsid w:val="00723070"/>
    <w:rsid w:val="00723A16"/>
    <w:rsid w:val="00723D88"/>
    <w:rsid w:val="00724419"/>
    <w:rsid w:val="0072489C"/>
    <w:rsid w:val="007249AB"/>
    <w:rsid w:val="00724B39"/>
    <w:rsid w:val="007251AA"/>
    <w:rsid w:val="007258EC"/>
    <w:rsid w:val="00725A64"/>
    <w:rsid w:val="00725E02"/>
    <w:rsid w:val="00726797"/>
    <w:rsid w:val="00726D65"/>
    <w:rsid w:val="00726FA0"/>
    <w:rsid w:val="0072704D"/>
    <w:rsid w:val="0072708F"/>
    <w:rsid w:val="00727672"/>
    <w:rsid w:val="00727901"/>
    <w:rsid w:val="00730131"/>
    <w:rsid w:val="007302C5"/>
    <w:rsid w:val="007303A7"/>
    <w:rsid w:val="00730E1B"/>
    <w:rsid w:val="00731070"/>
    <w:rsid w:val="0073196A"/>
    <w:rsid w:val="00731DB1"/>
    <w:rsid w:val="00731E0C"/>
    <w:rsid w:val="00732283"/>
    <w:rsid w:val="00732A0E"/>
    <w:rsid w:val="00732AEF"/>
    <w:rsid w:val="00733382"/>
    <w:rsid w:val="00733875"/>
    <w:rsid w:val="00733E26"/>
    <w:rsid w:val="00734BBE"/>
    <w:rsid w:val="007352B2"/>
    <w:rsid w:val="00735A9D"/>
    <w:rsid w:val="00737240"/>
    <w:rsid w:val="00737475"/>
    <w:rsid w:val="00737BF1"/>
    <w:rsid w:val="00737CD3"/>
    <w:rsid w:val="00737D2F"/>
    <w:rsid w:val="007402A1"/>
    <w:rsid w:val="00740778"/>
    <w:rsid w:val="00740DC1"/>
    <w:rsid w:val="00741197"/>
    <w:rsid w:val="00741400"/>
    <w:rsid w:val="007414BA"/>
    <w:rsid w:val="00741625"/>
    <w:rsid w:val="00741A5C"/>
    <w:rsid w:val="00741C9E"/>
    <w:rsid w:val="00741F91"/>
    <w:rsid w:val="007430CA"/>
    <w:rsid w:val="007431D1"/>
    <w:rsid w:val="00743D93"/>
    <w:rsid w:val="0074422C"/>
    <w:rsid w:val="00744F72"/>
    <w:rsid w:val="00745580"/>
    <w:rsid w:val="007455C4"/>
    <w:rsid w:val="0074617B"/>
    <w:rsid w:val="00746761"/>
    <w:rsid w:val="00746906"/>
    <w:rsid w:val="00747345"/>
    <w:rsid w:val="007475BC"/>
    <w:rsid w:val="0074785A"/>
    <w:rsid w:val="00747B66"/>
    <w:rsid w:val="00750228"/>
    <w:rsid w:val="007506CB"/>
    <w:rsid w:val="00750A66"/>
    <w:rsid w:val="00750EFC"/>
    <w:rsid w:val="0075144D"/>
    <w:rsid w:val="007515F3"/>
    <w:rsid w:val="00751704"/>
    <w:rsid w:val="00751F0D"/>
    <w:rsid w:val="00752BCF"/>
    <w:rsid w:val="00752EC1"/>
    <w:rsid w:val="00752F6A"/>
    <w:rsid w:val="007530D1"/>
    <w:rsid w:val="00753A28"/>
    <w:rsid w:val="00754478"/>
    <w:rsid w:val="007544EA"/>
    <w:rsid w:val="0075505F"/>
    <w:rsid w:val="0075545D"/>
    <w:rsid w:val="0075600D"/>
    <w:rsid w:val="0075605D"/>
    <w:rsid w:val="0075621E"/>
    <w:rsid w:val="007562A4"/>
    <w:rsid w:val="007566C3"/>
    <w:rsid w:val="007566EF"/>
    <w:rsid w:val="00756EB1"/>
    <w:rsid w:val="00756EDB"/>
    <w:rsid w:val="00756FA9"/>
    <w:rsid w:val="007578BE"/>
    <w:rsid w:val="00760553"/>
    <w:rsid w:val="00760561"/>
    <w:rsid w:val="00760599"/>
    <w:rsid w:val="00760681"/>
    <w:rsid w:val="00760CA5"/>
    <w:rsid w:val="00760FA7"/>
    <w:rsid w:val="00762588"/>
    <w:rsid w:val="00762735"/>
    <w:rsid w:val="00762D44"/>
    <w:rsid w:val="007635E8"/>
    <w:rsid w:val="00763B88"/>
    <w:rsid w:val="0076402E"/>
    <w:rsid w:val="007640B0"/>
    <w:rsid w:val="007640DA"/>
    <w:rsid w:val="0076417A"/>
    <w:rsid w:val="00764A0A"/>
    <w:rsid w:val="00764D75"/>
    <w:rsid w:val="00764FA7"/>
    <w:rsid w:val="00764FB1"/>
    <w:rsid w:val="007655FC"/>
    <w:rsid w:val="00766413"/>
    <w:rsid w:val="00767480"/>
    <w:rsid w:val="00767E0B"/>
    <w:rsid w:val="00767F51"/>
    <w:rsid w:val="0077059A"/>
    <w:rsid w:val="00771295"/>
    <w:rsid w:val="00771B27"/>
    <w:rsid w:val="007725DF"/>
    <w:rsid w:val="007727FA"/>
    <w:rsid w:val="00772B63"/>
    <w:rsid w:val="00772F42"/>
    <w:rsid w:val="00773D3A"/>
    <w:rsid w:val="007742D9"/>
    <w:rsid w:val="007744F2"/>
    <w:rsid w:val="00776B16"/>
    <w:rsid w:val="00776D5D"/>
    <w:rsid w:val="00776FC5"/>
    <w:rsid w:val="0077707B"/>
    <w:rsid w:val="007774CE"/>
    <w:rsid w:val="007778C2"/>
    <w:rsid w:val="00777D16"/>
    <w:rsid w:val="00781D0D"/>
    <w:rsid w:val="0078211E"/>
    <w:rsid w:val="00782AA7"/>
    <w:rsid w:val="00782BA2"/>
    <w:rsid w:val="007836B3"/>
    <w:rsid w:val="00783B01"/>
    <w:rsid w:val="007845C9"/>
    <w:rsid w:val="00784D97"/>
    <w:rsid w:val="007851BC"/>
    <w:rsid w:val="007852E6"/>
    <w:rsid w:val="007852FB"/>
    <w:rsid w:val="007854D9"/>
    <w:rsid w:val="00785C41"/>
    <w:rsid w:val="00785EE3"/>
    <w:rsid w:val="00786C55"/>
    <w:rsid w:val="0078715C"/>
    <w:rsid w:val="0078785D"/>
    <w:rsid w:val="007879BC"/>
    <w:rsid w:val="00787E41"/>
    <w:rsid w:val="007903D5"/>
    <w:rsid w:val="00790A08"/>
    <w:rsid w:val="007913EC"/>
    <w:rsid w:val="00791990"/>
    <w:rsid w:val="00791E36"/>
    <w:rsid w:val="007922E3"/>
    <w:rsid w:val="007929AC"/>
    <w:rsid w:val="00793CDF"/>
    <w:rsid w:val="0079411D"/>
    <w:rsid w:val="007942E6"/>
    <w:rsid w:val="00794BEF"/>
    <w:rsid w:val="00794D27"/>
    <w:rsid w:val="00794E73"/>
    <w:rsid w:val="0079509A"/>
    <w:rsid w:val="00795120"/>
    <w:rsid w:val="00795559"/>
    <w:rsid w:val="00795B94"/>
    <w:rsid w:val="0079664B"/>
    <w:rsid w:val="00796F21"/>
    <w:rsid w:val="00796FB7"/>
    <w:rsid w:val="00797365"/>
    <w:rsid w:val="00797AA7"/>
    <w:rsid w:val="00797C8B"/>
    <w:rsid w:val="00797CDB"/>
    <w:rsid w:val="007A1D88"/>
    <w:rsid w:val="007A2042"/>
    <w:rsid w:val="007A29E6"/>
    <w:rsid w:val="007A29F6"/>
    <w:rsid w:val="007A2CAA"/>
    <w:rsid w:val="007A3716"/>
    <w:rsid w:val="007A3FD8"/>
    <w:rsid w:val="007A4205"/>
    <w:rsid w:val="007A433A"/>
    <w:rsid w:val="007A478F"/>
    <w:rsid w:val="007A4A4D"/>
    <w:rsid w:val="007A4E2A"/>
    <w:rsid w:val="007A5393"/>
    <w:rsid w:val="007A58BA"/>
    <w:rsid w:val="007A5A3B"/>
    <w:rsid w:val="007A68A1"/>
    <w:rsid w:val="007A6A1B"/>
    <w:rsid w:val="007A6AE2"/>
    <w:rsid w:val="007A6F10"/>
    <w:rsid w:val="007A7D02"/>
    <w:rsid w:val="007A7EAB"/>
    <w:rsid w:val="007B083E"/>
    <w:rsid w:val="007B0AF1"/>
    <w:rsid w:val="007B0C16"/>
    <w:rsid w:val="007B22A4"/>
    <w:rsid w:val="007B2615"/>
    <w:rsid w:val="007B305F"/>
    <w:rsid w:val="007B33C3"/>
    <w:rsid w:val="007B3C13"/>
    <w:rsid w:val="007B40B1"/>
    <w:rsid w:val="007B4AB0"/>
    <w:rsid w:val="007B4B98"/>
    <w:rsid w:val="007B4BA7"/>
    <w:rsid w:val="007B4EF5"/>
    <w:rsid w:val="007B4F88"/>
    <w:rsid w:val="007B4FE4"/>
    <w:rsid w:val="007B5516"/>
    <w:rsid w:val="007B5B2B"/>
    <w:rsid w:val="007B62C8"/>
    <w:rsid w:val="007B674B"/>
    <w:rsid w:val="007B6CB0"/>
    <w:rsid w:val="007B7924"/>
    <w:rsid w:val="007B7AF8"/>
    <w:rsid w:val="007B7B77"/>
    <w:rsid w:val="007B7BA5"/>
    <w:rsid w:val="007B7F37"/>
    <w:rsid w:val="007C0306"/>
    <w:rsid w:val="007C0634"/>
    <w:rsid w:val="007C093A"/>
    <w:rsid w:val="007C1216"/>
    <w:rsid w:val="007C1637"/>
    <w:rsid w:val="007C196D"/>
    <w:rsid w:val="007C1A84"/>
    <w:rsid w:val="007C1B89"/>
    <w:rsid w:val="007C1DFE"/>
    <w:rsid w:val="007C21C2"/>
    <w:rsid w:val="007C27EE"/>
    <w:rsid w:val="007C28A9"/>
    <w:rsid w:val="007C296B"/>
    <w:rsid w:val="007C34E2"/>
    <w:rsid w:val="007C3C56"/>
    <w:rsid w:val="007C4BEE"/>
    <w:rsid w:val="007C4DEC"/>
    <w:rsid w:val="007C4E6D"/>
    <w:rsid w:val="007C5524"/>
    <w:rsid w:val="007C57F9"/>
    <w:rsid w:val="007C59FC"/>
    <w:rsid w:val="007C5A67"/>
    <w:rsid w:val="007C6618"/>
    <w:rsid w:val="007C6F2B"/>
    <w:rsid w:val="007C7130"/>
    <w:rsid w:val="007C7180"/>
    <w:rsid w:val="007C7759"/>
    <w:rsid w:val="007C7763"/>
    <w:rsid w:val="007D0245"/>
    <w:rsid w:val="007D02F3"/>
    <w:rsid w:val="007D0326"/>
    <w:rsid w:val="007D0E01"/>
    <w:rsid w:val="007D0E61"/>
    <w:rsid w:val="007D13E5"/>
    <w:rsid w:val="007D158C"/>
    <w:rsid w:val="007D2490"/>
    <w:rsid w:val="007D294B"/>
    <w:rsid w:val="007D2B53"/>
    <w:rsid w:val="007D359D"/>
    <w:rsid w:val="007D3805"/>
    <w:rsid w:val="007D4470"/>
    <w:rsid w:val="007D5659"/>
    <w:rsid w:val="007D581F"/>
    <w:rsid w:val="007D5B8E"/>
    <w:rsid w:val="007D65E5"/>
    <w:rsid w:val="007D69C1"/>
    <w:rsid w:val="007D6A6D"/>
    <w:rsid w:val="007D7597"/>
    <w:rsid w:val="007D7636"/>
    <w:rsid w:val="007D787F"/>
    <w:rsid w:val="007D7AB9"/>
    <w:rsid w:val="007E0569"/>
    <w:rsid w:val="007E098D"/>
    <w:rsid w:val="007E1282"/>
    <w:rsid w:val="007E12EE"/>
    <w:rsid w:val="007E19D2"/>
    <w:rsid w:val="007E23DC"/>
    <w:rsid w:val="007E2E67"/>
    <w:rsid w:val="007E3766"/>
    <w:rsid w:val="007E3D83"/>
    <w:rsid w:val="007E3DBE"/>
    <w:rsid w:val="007E3DD0"/>
    <w:rsid w:val="007E4618"/>
    <w:rsid w:val="007E47DB"/>
    <w:rsid w:val="007E4D03"/>
    <w:rsid w:val="007E4E04"/>
    <w:rsid w:val="007E5089"/>
    <w:rsid w:val="007E5504"/>
    <w:rsid w:val="007E550B"/>
    <w:rsid w:val="007E5670"/>
    <w:rsid w:val="007E595E"/>
    <w:rsid w:val="007E5982"/>
    <w:rsid w:val="007E5AB5"/>
    <w:rsid w:val="007E5AF9"/>
    <w:rsid w:val="007E5C3C"/>
    <w:rsid w:val="007E62C1"/>
    <w:rsid w:val="007E67B0"/>
    <w:rsid w:val="007E6CF8"/>
    <w:rsid w:val="007E76ED"/>
    <w:rsid w:val="007E780B"/>
    <w:rsid w:val="007F0080"/>
    <w:rsid w:val="007F00F8"/>
    <w:rsid w:val="007F023D"/>
    <w:rsid w:val="007F0B60"/>
    <w:rsid w:val="007F0DE3"/>
    <w:rsid w:val="007F1D48"/>
    <w:rsid w:val="007F1D90"/>
    <w:rsid w:val="007F2741"/>
    <w:rsid w:val="007F3061"/>
    <w:rsid w:val="007F3600"/>
    <w:rsid w:val="007F37C0"/>
    <w:rsid w:val="007F3B47"/>
    <w:rsid w:val="007F4463"/>
    <w:rsid w:val="007F44C6"/>
    <w:rsid w:val="007F4874"/>
    <w:rsid w:val="007F4A42"/>
    <w:rsid w:val="007F531C"/>
    <w:rsid w:val="007F5570"/>
    <w:rsid w:val="007F5820"/>
    <w:rsid w:val="007F5892"/>
    <w:rsid w:val="007F59E3"/>
    <w:rsid w:val="007F5A05"/>
    <w:rsid w:val="007F6014"/>
    <w:rsid w:val="007F6815"/>
    <w:rsid w:val="007F6C09"/>
    <w:rsid w:val="007F6DC9"/>
    <w:rsid w:val="007F7106"/>
    <w:rsid w:val="007F7273"/>
    <w:rsid w:val="007F72C3"/>
    <w:rsid w:val="007F72CE"/>
    <w:rsid w:val="007F7D7A"/>
    <w:rsid w:val="00800257"/>
    <w:rsid w:val="0080031B"/>
    <w:rsid w:val="0080072A"/>
    <w:rsid w:val="008007F8"/>
    <w:rsid w:val="00800CE0"/>
    <w:rsid w:val="008017D1"/>
    <w:rsid w:val="008022EE"/>
    <w:rsid w:val="008026A1"/>
    <w:rsid w:val="00802971"/>
    <w:rsid w:val="00802AC9"/>
    <w:rsid w:val="00802C58"/>
    <w:rsid w:val="008031CB"/>
    <w:rsid w:val="008031F1"/>
    <w:rsid w:val="00803B9B"/>
    <w:rsid w:val="00803C8E"/>
    <w:rsid w:val="00803FB7"/>
    <w:rsid w:val="00804C75"/>
    <w:rsid w:val="00805675"/>
    <w:rsid w:val="00805AF0"/>
    <w:rsid w:val="008065BB"/>
    <w:rsid w:val="0080693F"/>
    <w:rsid w:val="00806CA5"/>
    <w:rsid w:val="00806D9D"/>
    <w:rsid w:val="00807665"/>
    <w:rsid w:val="00807931"/>
    <w:rsid w:val="0081047B"/>
    <w:rsid w:val="00810C0F"/>
    <w:rsid w:val="00810E3F"/>
    <w:rsid w:val="0081163A"/>
    <w:rsid w:val="00813A3E"/>
    <w:rsid w:val="00813D2B"/>
    <w:rsid w:val="00814136"/>
    <w:rsid w:val="00814298"/>
    <w:rsid w:val="008152EA"/>
    <w:rsid w:val="008154D2"/>
    <w:rsid w:val="0081612E"/>
    <w:rsid w:val="00816182"/>
    <w:rsid w:val="008167F7"/>
    <w:rsid w:val="0081708C"/>
    <w:rsid w:val="00817A4C"/>
    <w:rsid w:val="0082026B"/>
    <w:rsid w:val="00820E40"/>
    <w:rsid w:val="00821242"/>
    <w:rsid w:val="0082191D"/>
    <w:rsid w:val="00821B66"/>
    <w:rsid w:val="00821B94"/>
    <w:rsid w:val="0082267B"/>
    <w:rsid w:val="008231C1"/>
    <w:rsid w:val="00823A42"/>
    <w:rsid w:val="008240E6"/>
    <w:rsid w:val="00824410"/>
    <w:rsid w:val="0082445F"/>
    <w:rsid w:val="00824686"/>
    <w:rsid w:val="00825145"/>
    <w:rsid w:val="00825165"/>
    <w:rsid w:val="00825338"/>
    <w:rsid w:val="00825780"/>
    <w:rsid w:val="00825E1F"/>
    <w:rsid w:val="0082634E"/>
    <w:rsid w:val="00827F40"/>
    <w:rsid w:val="00827FD5"/>
    <w:rsid w:val="008308EE"/>
    <w:rsid w:val="00830C60"/>
    <w:rsid w:val="00830E64"/>
    <w:rsid w:val="008312FD"/>
    <w:rsid w:val="00831391"/>
    <w:rsid w:val="0083164C"/>
    <w:rsid w:val="008323FC"/>
    <w:rsid w:val="008326B5"/>
    <w:rsid w:val="00832BD2"/>
    <w:rsid w:val="00832F6B"/>
    <w:rsid w:val="00833001"/>
    <w:rsid w:val="00833635"/>
    <w:rsid w:val="00833DD0"/>
    <w:rsid w:val="00833DFC"/>
    <w:rsid w:val="00833F33"/>
    <w:rsid w:val="008348D0"/>
    <w:rsid w:val="008356CC"/>
    <w:rsid w:val="00835716"/>
    <w:rsid w:val="008357C7"/>
    <w:rsid w:val="008358FA"/>
    <w:rsid w:val="00835DDE"/>
    <w:rsid w:val="0083603E"/>
    <w:rsid w:val="008362ED"/>
    <w:rsid w:val="00836E06"/>
    <w:rsid w:val="00837152"/>
    <w:rsid w:val="00837406"/>
    <w:rsid w:val="00837455"/>
    <w:rsid w:val="0083781E"/>
    <w:rsid w:val="008378A2"/>
    <w:rsid w:val="008379C7"/>
    <w:rsid w:val="0084001F"/>
    <w:rsid w:val="008404E3"/>
    <w:rsid w:val="008408F8"/>
    <w:rsid w:val="00840998"/>
    <w:rsid w:val="0084123F"/>
    <w:rsid w:val="008430E4"/>
    <w:rsid w:val="008433E7"/>
    <w:rsid w:val="00844B27"/>
    <w:rsid w:val="00844B28"/>
    <w:rsid w:val="008456E3"/>
    <w:rsid w:val="008459A0"/>
    <w:rsid w:val="008468B1"/>
    <w:rsid w:val="008469DC"/>
    <w:rsid w:val="00846B95"/>
    <w:rsid w:val="0084720C"/>
    <w:rsid w:val="00847B9F"/>
    <w:rsid w:val="00847D7E"/>
    <w:rsid w:val="00847DC5"/>
    <w:rsid w:val="00850036"/>
    <w:rsid w:val="00850500"/>
    <w:rsid w:val="00850A25"/>
    <w:rsid w:val="00851BAA"/>
    <w:rsid w:val="00851D70"/>
    <w:rsid w:val="00851FFF"/>
    <w:rsid w:val="0085246A"/>
    <w:rsid w:val="00852587"/>
    <w:rsid w:val="00852D87"/>
    <w:rsid w:val="008534AA"/>
    <w:rsid w:val="00853732"/>
    <w:rsid w:val="00853F0C"/>
    <w:rsid w:val="0085438E"/>
    <w:rsid w:val="008547FC"/>
    <w:rsid w:val="00855337"/>
    <w:rsid w:val="00855348"/>
    <w:rsid w:val="00860E13"/>
    <w:rsid w:val="00860E91"/>
    <w:rsid w:val="00860FAA"/>
    <w:rsid w:val="0086151E"/>
    <w:rsid w:val="00861BCF"/>
    <w:rsid w:val="00861BE7"/>
    <w:rsid w:val="00863342"/>
    <w:rsid w:val="00863557"/>
    <w:rsid w:val="00863733"/>
    <w:rsid w:val="00863D04"/>
    <w:rsid w:val="00863EFC"/>
    <w:rsid w:val="00864310"/>
    <w:rsid w:val="00864671"/>
    <w:rsid w:val="0086483D"/>
    <w:rsid w:val="00864942"/>
    <w:rsid w:val="00864F3A"/>
    <w:rsid w:val="00865604"/>
    <w:rsid w:val="00865C20"/>
    <w:rsid w:val="00866065"/>
    <w:rsid w:val="0086620B"/>
    <w:rsid w:val="00866BDE"/>
    <w:rsid w:val="00866D68"/>
    <w:rsid w:val="00867409"/>
    <w:rsid w:val="00867AE1"/>
    <w:rsid w:val="00870147"/>
    <w:rsid w:val="0087083C"/>
    <w:rsid w:val="00870DB5"/>
    <w:rsid w:val="0087143C"/>
    <w:rsid w:val="00872A09"/>
    <w:rsid w:val="00872BDD"/>
    <w:rsid w:val="00872DA2"/>
    <w:rsid w:val="00873094"/>
    <w:rsid w:val="00873F53"/>
    <w:rsid w:val="008742D2"/>
    <w:rsid w:val="008743B6"/>
    <w:rsid w:val="00874623"/>
    <w:rsid w:val="00874886"/>
    <w:rsid w:val="00874DEB"/>
    <w:rsid w:val="00875000"/>
    <w:rsid w:val="008751D1"/>
    <w:rsid w:val="00875D6D"/>
    <w:rsid w:val="00875F8D"/>
    <w:rsid w:val="00875FDD"/>
    <w:rsid w:val="00876370"/>
    <w:rsid w:val="008765B4"/>
    <w:rsid w:val="00876929"/>
    <w:rsid w:val="008769FF"/>
    <w:rsid w:val="00876E75"/>
    <w:rsid w:val="0087772A"/>
    <w:rsid w:val="0087779B"/>
    <w:rsid w:val="008779D2"/>
    <w:rsid w:val="00877DA3"/>
    <w:rsid w:val="0088002E"/>
    <w:rsid w:val="00880CB2"/>
    <w:rsid w:val="0088261F"/>
    <w:rsid w:val="008830BE"/>
    <w:rsid w:val="0088399A"/>
    <w:rsid w:val="00884850"/>
    <w:rsid w:val="00884A90"/>
    <w:rsid w:val="0088514B"/>
    <w:rsid w:val="0088594F"/>
    <w:rsid w:val="00885E15"/>
    <w:rsid w:val="008866D6"/>
    <w:rsid w:val="00886FBF"/>
    <w:rsid w:val="008901DB"/>
    <w:rsid w:val="0089043E"/>
    <w:rsid w:val="0089091F"/>
    <w:rsid w:val="00890E48"/>
    <w:rsid w:val="008911C5"/>
    <w:rsid w:val="008914F3"/>
    <w:rsid w:val="00891C3D"/>
    <w:rsid w:val="0089222A"/>
    <w:rsid w:val="008922E7"/>
    <w:rsid w:val="008925CA"/>
    <w:rsid w:val="00892959"/>
    <w:rsid w:val="008929D9"/>
    <w:rsid w:val="00892FED"/>
    <w:rsid w:val="00893612"/>
    <w:rsid w:val="00893A1E"/>
    <w:rsid w:val="008943E9"/>
    <w:rsid w:val="008948CD"/>
    <w:rsid w:val="0089496B"/>
    <w:rsid w:val="0089506E"/>
    <w:rsid w:val="0089562D"/>
    <w:rsid w:val="008957E2"/>
    <w:rsid w:val="00895E07"/>
    <w:rsid w:val="00897055"/>
    <w:rsid w:val="0089771A"/>
    <w:rsid w:val="00897BA6"/>
    <w:rsid w:val="008A0172"/>
    <w:rsid w:val="008A0651"/>
    <w:rsid w:val="008A0A7E"/>
    <w:rsid w:val="008A0C80"/>
    <w:rsid w:val="008A1217"/>
    <w:rsid w:val="008A1B82"/>
    <w:rsid w:val="008A235E"/>
    <w:rsid w:val="008A24DF"/>
    <w:rsid w:val="008A258B"/>
    <w:rsid w:val="008A27B4"/>
    <w:rsid w:val="008A2839"/>
    <w:rsid w:val="008A28C7"/>
    <w:rsid w:val="008A2BC7"/>
    <w:rsid w:val="008A2E8C"/>
    <w:rsid w:val="008A35A7"/>
    <w:rsid w:val="008A36B2"/>
    <w:rsid w:val="008A37A2"/>
    <w:rsid w:val="008A3C0A"/>
    <w:rsid w:val="008A3DB8"/>
    <w:rsid w:val="008A3FBA"/>
    <w:rsid w:val="008A55A6"/>
    <w:rsid w:val="008A57CA"/>
    <w:rsid w:val="008A66CB"/>
    <w:rsid w:val="008A66F9"/>
    <w:rsid w:val="008A672D"/>
    <w:rsid w:val="008A698D"/>
    <w:rsid w:val="008A6E81"/>
    <w:rsid w:val="008A7469"/>
    <w:rsid w:val="008A7758"/>
    <w:rsid w:val="008A7955"/>
    <w:rsid w:val="008A79B8"/>
    <w:rsid w:val="008A7B25"/>
    <w:rsid w:val="008A7F78"/>
    <w:rsid w:val="008B03B4"/>
    <w:rsid w:val="008B067E"/>
    <w:rsid w:val="008B0896"/>
    <w:rsid w:val="008B102A"/>
    <w:rsid w:val="008B1387"/>
    <w:rsid w:val="008B153E"/>
    <w:rsid w:val="008B1ECC"/>
    <w:rsid w:val="008B22E5"/>
    <w:rsid w:val="008B2537"/>
    <w:rsid w:val="008B28AA"/>
    <w:rsid w:val="008B2F86"/>
    <w:rsid w:val="008B3231"/>
    <w:rsid w:val="008B3310"/>
    <w:rsid w:val="008B352D"/>
    <w:rsid w:val="008B462B"/>
    <w:rsid w:val="008B4651"/>
    <w:rsid w:val="008B4A6F"/>
    <w:rsid w:val="008B5894"/>
    <w:rsid w:val="008B61B6"/>
    <w:rsid w:val="008B658A"/>
    <w:rsid w:val="008B661C"/>
    <w:rsid w:val="008B73D0"/>
    <w:rsid w:val="008B7A77"/>
    <w:rsid w:val="008C0172"/>
    <w:rsid w:val="008C019C"/>
    <w:rsid w:val="008C0303"/>
    <w:rsid w:val="008C0B36"/>
    <w:rsid w:val="008C0C61"/>
    <w:rsid w:val="008C0F6E"/>
    <w:rsid w:val="008C1584"/>
    <w:rsid w:val="008C238F"/>
    <w:rsid w:val="008C260F"/>
    <w:rsid w:val="008C291A"/>
    <w:rsid w:val="008C292F"/>
    <w:rsid w:val="008C3157"/>
    <w:rsid w:val="008C37DF"/>
    <w:rsid w:val="008C3BC5"/>
    <w:rsid w:val="008C3F32"/>
    <w:rsid w:val="008C40F4"/>
    <w:rsid w:val="008C4319"/>
    <w:rsid w:val="008C4AB0"/>
    <w:rsid w:val="008C56B4"/>
    <w:rsid w:val="008C6415"/>
    <w:rsid w:val="008C6474"/>
    <w:rsid w:val="008C7E90"/>
    <w:rsid w:val="008D02C2"/>
    <w:rsid w:val="008D06EF"/>
    <w:rsid w:val="008D0753"/>
    <w:rsid w:val="008D0F0D"/>
    <w:rsid w:val="008D0F66"/>
    <w:rsid w:val="008D13C6"/>
    <w:rsid w:val="008D1E1A"/>
    <w:rsid w:val="008D215E"/>
    <w:rsid w:val="008D2280"/>
    <w:rsid w:val="008D2C20"/>
    <w:rsid w:val="008D34AE"/>
    <w:rsid w:val="008D3D12"/>
    <w:rsid w:val="008D3E2E"/>
    <w:rsid w:val="008D4322"/>
    <w:rsid w:val="008D4B40"/>
    <w:rsid w:val="008D4DC0"/>
    <w:rsid w:val="008D5495"/>
    <w:rsid w:val="008D5D8D"/>
    <w:rsid w:val="008D5E1D"/>
    <w:rsid w:val="008D5FB4"/>
    <w:rsid w:val="008D62B5"/>
    <w:rsid w:val="008D66D2"/>
    <w:rsid w:val="008D6CC7"/>
    <w:rsid w:val="008D764A"/>
    <w:rsid w:val="008D7808"/>
    <w:rsid w:val="008D7825"/>
    <w:rsid w:val="008D78A3"/>
    <w:rsid w:val="008D7922"/>
    <w:rsid w:val="008E0072"/>
    <w:rsid w:val="008E00EF"/>
    <w:rsid w:val="008E016E"/>
    <w:rsid w:val="008E07EF"/>
    <w:rsid w:val="008E1F07"/>
    <w:rsid w:val="008E20BF"/>
    <w:rsid w:val="008E21E4"/>
    <w:rsid w:val="008E22AD"/>
    <w:rsid w:val="008E2695"/>
    <w:rsid w:val="008E2972"/>
    <w:rsid w:val="008E2B32"/>
    <w:rsid w:val="008E2BFA"/>
    <w:rsid w:val="008E2FD0"/>
    <w:rsid w:val="008E316F"/>
    <w:rsid w:val="008E3188"/>
    <w:rsid w:val="008E33BA"/>
    <w:rsid w:val="008E37A6"/>
    <w:rsid w:val="008E40A4"/>
    <w:rsid w:val="008E42E2"/>
    <w:rsid w:val="008E4AC7"/>
    <w:rsid w:val="008E4C77"/>
    <w:rsid w:val="008E4FFD"/>
    <w:rsid w:val="008E539E"/>
    <w:rsid w:val="008E5A59"/>
    <w:rsid w:val="008E5B68"/>
    <w:rsid w:val="008E5E8A"/>
    <w:rsid w:val="008E658F"/>
    <w:rsid w:val="008E6CD2"/>
    <w:rsid w:val="008E6DF7"/>
    <w:rsid w:val="008E75F5"/>
    <w:rsid w:val="008E7CD3"/>
    <w:rsid w:val="008E7DF8"/>
    <w:rsid w:val="008E7EEC"/>
    <w:rsid w:val="008F0237"/>
    <w:rsid w:val="008F07EC"/>
    <w:rsid w:val="008F0C80"/>
    <w:rsid w:val="008F12AB"/>
    <w:rsid w:val="008F13D8"/>
    <w:rsid w:val="008F16C1"/>
    <w:rsid w:val="008F1972"/>
    <w:rsid w:val="008F1AB4"/>
    <w:rsid w:val="008F1CE9"/>
    <w:rsid w:val="008F2120"/>
    <w:rsid w:val="008F27D7"/>
    <w:rsid w:val="008F2C81"/>
    <w:rsid w:val="008F348C"/>
    <w:rsid w:val="008F361F"/>
    <w:rsid w:val="008F370C"/>
    <w:rsid w:val="008F3D5F"/>
    <w:rsid w:val="008F4088"/>
    <w:rsid w:val="008F440C"/>
    <w:rsid w:val="008F4615"/>
    <w:rsid w:val="008F4666"/>
    <w:rsid w:val="008F46BE"/>
    <w:rsid w:val="008F47B0"/>
    <w:rsid w:val="008F5146"/>
    <w:rsid w:val="008F5916"/>
    <w:rsid w:val="008F5EDF"/>
    <w:rsid w:val="008F61F4"/>
    <w:rsid w:val="008F62A1"/>
    <w:rsid w:val="008F67F3"/>
    <w:rsid w:val="008F6B17"/>
    <w:rsid w:val="008F7EC1"/>
    <w:rsid w:val="009003A4"/>
    <w:rsid w:val="00900839"/>
    <w:rsid w:val="009009C3"/>
    <w:rsid w:val="00900FE2"/>
    <w:rsid w:val="00901879"/>
    <w:rsid w:val="00901995"/>
    <w:rsid w:val="00901EE4"/>
    <w:rsid w:val="00902134"/>
    <w:rsid w:val="009032DB"/>
    <w:rsid w:val="009033BC"/>
    <w:rsid w:val="00903824"/>
    <w:rsid w:val="00904323"/>
    <w:rsid w:val="009047B0"/>
    <w:rsid w:val="00904838"/>
    <w:rsid w:val="0090498B"/>
    <w:rsid w:val="00904C91"/>
    <w:rsid w:val="009054F2"/>
    <w:rsid w:val="009059E7"/>
    <w:rsid w:val="009060C3"/>
    <w:rsid w:val="009062FF"/>
    <w:rsid w:val="00906375"/>
    <w:rsid w:val="009063AD"/>
    <w:rsid w:val="00906C22"/>
    <w:rsid w:val="00906DBA"/>
    <w:rsid w:val="0090794A"/>
    <w:rsid w:val="00907A59"/>
    <w:rsid w:val="0091043B"/>
    <w:rsid w:val="009105FB"/>
    <w:rsid w:val="00910CDF"/>
    <w:rsid w:val="00911581"/>
    <w:rsid w:val="009119FB"/>
    <w:rsid w:val="00911BC5"/>
    <w:rsid w:val="00911DDC"/>
    <w:rsid w:val="0091224E"/>
    <w:rsid w:val="00912C7A"/>
    <w:rsid w:val="00912C9C"/>
    <w:rsid w:val="00912DD7"/>
    <w:rsid w:val="00913274"/>
    <w:rsid w:val="00913424"/>
    <w:rsid w:val="00913545"/>
    <w:rsid w:val="0091379B"/>
    <w:rsid w:val="009138E6"/>
    <w:rsid w:val="00913984"/>
    <w:rsid w:val="00913B63"/>
    <w:rsid w:val="00914CFE"/>
    <w:rsid w:val="00915328"/>
    <w:rsid w:val="0091539E"/>
    <w:rsid w:val="0091542D"/>
    <w:rsid w:val="00916169"/>
    <w:rsid w:val="0091667E"/>
    <w:rsid w:val="00916A2B"/>
    <w:rsid w:val="00916C93"/>
    <w:rsid w:val="00916D5B"/>
    <w:rsid w:val="00917226"/>
    <w:rsid w:val="009173A7"/>
    <w:rsid w:val="00917803"/>
    <w:rsid w:val="009179C2"/>
    <w:rsid w:val="00917F82"/>
    <w:rsid w:val="009203C3"/>
    <w:rsid w:val="00920B90"/>
    <w:rsid w:val="00920EC6"/>
    <w:rsid w:val="00920F44"/>
    <w:rsid w:val="00921395"/>
    <w:rsid w:val="009214B8"/>
    <w:rsid w:val="00921537"/>
    <w:rsid w:val="00922021"/>
    <w:rsid w:val="009227CF"/>
    <w:rsid w:val="00922C94"/>
    <w:rsid w:val="00922E85"/>
    <w:rsid w:val="00923459"/>
    <w:rsid w:val="00923558"/>
    <w:rsid w:val="009236DF"/>
    <w:rsid w:val="009240F1"/>
    <w:rsid w:val="0092410F"/>
    <w:rsid w:val="00924B64"/>
    <w:rsid w:val="00924D07"/>
    <w:rsid w:val="00924E74"/>
    <w:rsid w:val="00925374"/>
    <w:rsid w:val="0092542B"/>
    <w:rsid w:val="0092574D"/>
    <w:rsid w:val="009258E7"/>
    <w:rsid w:val="00926D32"/>
    <w:rsid w:val="009270FD"/>
    <w:rsid w:val="00927736"/>
    <w:rsid w:val="009279B5"/>
    <w:rsid w:val="00927D1E"/>
    <w:rsid w:val="00931084"/>
    <w:rsid w:val="00931815"/>
    <w:rsid w:val="00931AD9"/>
    <w:rsid w:val="00932D5F"/>
    <w:rsid w:val="00932F36"/>
    <w:rsid w:val="009330BB"/>
    <w:rsid w:val="00933558"/>
    <w:rsid w:val="0093408A"/>
    <w:rsid w:val="009347C4"/>
    <w:rsid w:val="00934A48"/>
    <w:rsid w:val="00934B94"/>
    <w:rsid w:val="009361C2"/>
    <w:rsid w:val="0093646C"/>
    <w:rsid w:val="00937FDF"/>
    <w:rsid w:val="00940868"/>
    <w:rsid w:val="00940A80"/>
    <w:rsid w:val="00940CC9"/>
    <w:rsid w:val="00940E1F"/>
    <w:rsid w:val="009411D3"/>
    <w:rsid w:val="009420B5"/>
    <w:rsid w:val="009420D5"/>
    <w:rsid w:val="00942397"/>
    <w:rsid w:val="0094246B"/>
    <w:rsid w:val="00942778"/>
    <w:rsid w:val="009427BD"/>
    <w:rsid w:val="00942A9F"/>
    <w:rsid w:val="0094322F"/>
    <w:rsid w:val="00943387"/>
    <w:rsid w:val="0094341C"/>
    <w:rsid w:val="009436E7"/>
    <w:rsid w:val="009453BB"/>
    <w:rsid w:val="0094567D"/>
    <w:rsid w:val="009458A6"/>
    <w:rsid w:val="00946378"/>
    <w:rsid w:val="00947150"/>
    <w:rsid w:val="009472DA"/>
    <w:rsid w:val="00947525"/>
    <w:rsid w:val="00950100"/>
    <w:rsid w:val="009501CB"/>
    <w:rsid w:val="00950285"/>
    <w:rsid w:val="00950537"/>
    <w:rsid w:val="00950714"/>
    <w:rsid w:val="00950917"/>
    <w:rsid w:val="00950A8B"/>
    <w:rsid w:val="00950DD0"/>
    <w:rsid w:val="00950DD7"/>
    <w:rsid w:val="00951211"/>
    <w:rsid w:val="009513A3"/>
    <w:rsid w:val="00951521"/>
    <w:rsid w:val="00951582"/>
    <w:rsid w:val="0095160E"/>
    <w:rsid w:val="00951F75"/>
    <w:rsid w:val="009522C7"/>
    <w:rsid w:val="0095276C"/>
    <w:rsid w:val="0095284F"/>
    <w:rsid w:val="00952E60"/>
    <w:rsid w:val="00953B8E"/>
    <w:rsid w:val="00954374"/>
    <w:rsid w:val="00954617"/>
    <w:rsid w:val="00954CDE"/>
    <w:rsid w:val="00954EC1"/>
    <w:rsid w:val="0095509E"/>
    <w:rsid w:val="0095546D"/>
    <w:rsid w:val="00955481"/>
    <w:rsid w:val="00956022"/>
    <w:rsid w:val="0095617B"/>
    <w:rsid w:val="009563DF"/>
    <w:rsid w:val="00956848"/>
    <w:rsid w:val="00956F4E"/>
    <w:rsid w:val="009570F4"/>
    <w:rsid w:val="00957279"/>
    <w:rsid w:val="00957B56"/>
    <w:rsid w:val="0096000B"/>
    <w:rsid w:val="00960470"/>
    <w:rsid w:val="00960B7D"/>
    <w:rsid w:val="00960D17"/>
    <w:rsid w:val="00961260"/>
    <w:rsid w:val="009612D5"/>
    <w:rsid w:val="00961313"/>
    <w:rsid w:val="0096159C"/>
    <w:rsid w:val="009616B8"/>
    <w:rsid w:val="00962527"/>
    <w:rsid w:val="009626E6"/>
    <w:rsid w:val="00963322"/>
    <w:rsid w:val="009633F8"/>
    <w:rsid w:val="009637BF"/>
    <w:rsid w:val="00963A97"/>
    <w:rsid w:val="00963DD7"/>
    <w:rsid w:val="00964BCD"/>
    <w:rsid w:val="00964C76"/>
    <w:rsid w:val="00965597"/>
    <w:rsid w:val="00965C51"/>
    <w:rsid w:val="009665F5"/>
    <w:rsid w:val="00967012"/>
    <w:rsid w:val="009671B0"/>
    <w:rsid w:val="00967AC0"/>
    <w:rsid w:val="00970468"/>
    <w:rsid w:val="00970C14"/>
    <w:rsid w:val="00970C59"/>
    <w:rsid w:val="0097176D"/>
    <w:rsid w:val="0097180A"/>
    <w:rsid w:val="00971985"/>
    <w:rsid w:val="00971D9F"/>
    <w:rsid w:val="00972088"/>
    <w:rsid w:val="00972433"/>
    <w:rsid w:val="00972ACC"/>
    <w:rsid w:val="009731FE"/>
    <w:rsid w:val="00974587"/>
    <w:rsid w:val="009746C8"/>
    <w:rsid w:val="00974933"/>
    <w:rsid w:val="00975253"/>
    <w:rsid w:val="009752CE"/>
    <w:rsid w:val="00975477"/>
    <w:rsid w:val="009757D8"/>
    <w:rsid w:val="00975933"/>
    <w:rsid w:val="00975967"/>
    <w:rsid w:val="009769D0"/>
    <w:rsid w:val="00976D75"/>
    <w:rsid w:val="00977B55"/>
    <w:rsid w:val="00980106"/>
    <w:rsid w:val="00980236"/>
    <w:rsid w:val="00980734"/>
    <w:rsid w:val="009807B0"/>
    <w:rsid w:val="00980A75"/>
    <w:rsid w:val="00980D5C"/>
    <w:rsid w:val="00980EA1"/>
    <w:rsid w:val="00981180"/>
    <w:rsid w:val="00981BC0"/>
    <w:rsid w:val="00982116"/>
    <w:rsid w:val="009823A9"/>
    <w:rsid w:val="00982478"/>
    <w:rsid w:val="009826B9"/>
    <w:rsid w:val="0098300A"/>
    <w:rsid w:val="0098347F"/>
    <w:rsid w:val="00984430"/>
    <w:rsid w:val="00984AF5"/>
    <w:rsid w:val="009858C5"/>
    <w:rsid w:val="0098701B"/>
    <w:rsid w:val="00987353"/>
    <w:rsid w:val="009878E1"/>
    <w:rsid w:val="00987C63"/>
    <w:rsid w:val="009903FB"/>
    <w:rsid w:val="009905D4"/>
    <w:rsid w:val="00990D67"/>
    <w:rsid w:val="00990D87"/>
    <w:rsid w:val="00991587"/>
    <w:rsid w:val="009916A0"/>
    <w:rsid w:val="0099189C"/>
    <w:rsid w:val="009918CB"/>
    <w:rsid w:val="00991A30"/>
    <w:rsid w:val="00991A81"/>
    <w:rsid w:val="00991C95"/>
    <w:rsid w:val="009929E5"/>
    <w:rsid w:val="0099307F"/>
    <w:rsid w:val="009931D3"/>
    <w:rsid w:val="0099332B"/>
    <w:rsid w:val="00993567"/>
    <w:rsid w:val="009935C3"/>
    <w:rsid w:val="00993A20"/>
    <w:rsid w:val="009943C4"/>
    <w:rsid w:val="00994FD7"/>
    <w:rsid w:val="0099551C"/>
    <w:rsid w:val="00995CB0"/>
    <w:rsid w:val="00996647"/>
    <w:rsid w:val="0099677D"/>
    <w:rsid w:val="00996EAD"/>
    <w:rsid w:val="00996FA5"/>
    <w:rsid w:val="009974A8"/>
    <w:rsid w:val="00997904"/>
    <w:rsid w:val="009A0369"/>
    <w:rsid w:val="009A0CE2"/>
    <w:rsid w:val="009A27D1"/>
    <w:rsid w:val="009A2C98"/>
    <w:rsid w:val="009A3365"/>
    <w:rsid w:val="009A3623"/>
    <w:rsid w:val="009A3705"/>
    <w:rsid w:val="009A4153"/>
    <w:rsid w:val="009A41E2"/>
    <w:rsid w:val="009A4496"/>
    <w:rsid w:val="009A47B2"/>
    <w:rsid w:val="009A5BAC"/>
    <w:rsid w:val="009A5C68"/>
    <w:rsid w:val="009A5D17"/>
    <w:rsid w:val="009A5F96"/>
    <w:rsid w:val="009A600F"/>
    <w:rsid w:val="009A717C"/>
    <w:rsid w:val="009B025C"/>
    <w:rsid w:val="009B0388"/>
    <w:rsid w:val="009B092B"/>
    <w:rsid w:val="009B0C49"/>
    <w:rsid w:val="009B0F41"/>
    <w:rsid w:val="009B1A04"/>
    <w:rsid w:val="009B26C7"/>
    <w:rsid w:val="009B2F8C"/>
    <w:rsid w:val="009B3892"/>
    <w:rsid w:val="009B4490"/>
    <w:rsid w:val="009B45BF"/>
    <w:rsid w:val="009B463E"/>
    <w:rsid w:val="009B49E4"/>
    <w:rsid w:val="009B4A17"/>
    <w:rsid w:val="009B4A55"/>
    <w:rsid w:val="009B50E4"/>
    <w:rsid w:val="009B5D87"/>
    <w:rsid w:val="009B5F84"/>
    <w:rsid w:val="009B621F"/>
    <w:rsid w:val="009B6944"/>
    <w:rsid w:val="009B6A59"/>
    <w:rsid w:val="009B6B64"/>
    <w:rsid w:val="009B75F8"/>
    <w:rsid w:val="009B7852"/>
    <w:rsid w:val="009B7D98"/>
    <w:rsid w:val="009B7E20"/>
    <w:rsid w:val="009C0850"/>
    <w:rsid w:val="009C0CB7"/>
    <w:rsid w:val="009C0F49"/>
    <w:rsid w:val="009C1212"/>
    <w:rsid w:val="009C170A"/>
    <w:rsid w:val="009C182A"/>
    <w:rsid w:val="009C2E97"/>
    <w:rsid w:val="009C3393"/>
    <w:rsid w:val="009C3D78"/>
    <w:rsid w:val="009C42A9"/>
    <w:rsid w:val="009C4925"/>
    <w:rsid w:val="009C51B0"/>
    <w:rsid w:val="009C5D81"/>
    <w:rsid w:val="009C647E"/>
    <w:rsid w:val="009C65AA"/>
    <w:rsid w:val="009C6C6B"/>
    <w:rsid w:val="009C6E7D"/>
    <w:rsid w:val="009C70BB"/>
    <w:rsid w:val="009C76E7"/>
    <w:rsid w:val="009D0304"/>
    <w:rsid w:val="009D09B1"/>
    <w:rsid w:val="009D1A13"/>
    <w:rsid w:val="009D2461"/>
    <w:rsid w:val="009D2CD0"/>
    <w:rsid w:val="009D3034"/>
    <w:rsid w:val="009D3A5A"/>
    <w:rsid w:val="009D3E1D"/>
    <w:rsid w:val="009D3E1F"/>
    <w:rsid w:val="009D3E56"/>
    <w:rsid w:val="009D4280"/>
    <w:rsid w:val="009D462B"/>
    <w:rsid w:val="009D4B31"/>
    <w:rsid w:val="009D5C83"/>
    <w:rsid w:val="009D6286"/>
    <w:rsid w:val="009D6C21"/>
    <w:rsid w:val="009D783E"/>
    <w:rsid w:val="009D7A46"/>
    <w:rsid w:val="009E02CB"/>
    <w:rsid w:val="009E0459"/>
    <w:rsid w:val="009E0B12"/>
    <w:rsid w:val="009E1116"/>
    <w:rsid w:val="009E1290"/>
    <w:rsid w:val="009E1CCF"/>
    <w:rsid w:val="009E1D90"/>
    <w:rsid w:val="009E1DF1"/>
    <w:rsid w:val="009E255E"/>
    <w:rsid w:val="009E29D8"/>
    <w:rsid w:val="009E2AF3"/>
    <w:rsid w:val="009E2F79"/>
    <w:rsid w:val="009E33A9"/>
    <w:rsid w:val="009E38E8"/>
    <w:rsid w:val="009E3BB5"/>
    <w:rsid w:val="009E3DD8"/>
    <w:rsid w:val="009E4736"/>
    <w:rsid w:val="009E546B"/>
    <w:rsid w:val="009E55AB"/>
    <w:rsid w:val="009E5E68"/>
    <w:rsid w:val="009E6414"/>
    <w:rsid w:val="009E6505"/>
    <w:rsid w:val="009E674B"/>
    <w:rsid w:val="009E7F1B"/>
    <w:rsid w:val="009F0506"/>
    <w:rsid w:val="009F0573"/>
    <w:rsid w:val="009F0BFB"/>
    <w:rsid w:val="009F12CA"/>
    <w:rsid w:val="009F1740"/>
    <w:rsid w:val="009F181B"/>
    <w:rsid w:val="009F1965"/>
    <w:rsid w:val="009F1A77"/>
    <w:rsid w:val="009F1E82"/>
    <w:rsid w:val="009F2426"/>
    <w:rsid w:val="009F2A01"/>
    <w:rsid w:val="009F2C65"/>
    <w:rsid w:val="009F2DA0"/>
    <w:rsid w:val="009F323F"/>
    <w:rsid w:val="009F372B"/>
    <w:rsid w:val="009F37A7"/>
    <w:rsid w:val="009F39EE"/>
    <w:rsid w:val="009F3C25"/>
    <w:rsid w:val="009F4537"/>
    <w:rsid w:val="009F4C0F"/>
    <w:rsid w:val="009F4C30"/>
    <w:rsid w:val="009F4D84"/>
    <w:rsid w:val="009F4EB2"/>
    <w:rsid w:val="009F5961"/>
    <w:rsid w:val="009F60DD"/>
    <w:rsid w:val="009F6404"/>
    <w:rsid w:val="009F73FD"/>
    <w:rsid w:val="009F7420"/>
    <w:rsid w:val="009F7627"/>
    <w:rsid w:val="009F79DC"/>
    <w:rsid w:val="009F7D0B"/>
    <w:rsid w:val="00A00C70"/>
    <w:rsid w:val="00A00F3E"/>
    <w:rsid w:val="00A01BD4"/>
    <w:rsid w:val="00A0254C"/>
    <w:rsid w:val="00A02733"/>
    <w:rsid w:val="00A02A4E"/>
    <w:rsid w:val="00A0309F"/>
    <w:rsid w:val="00A0349A"/>
    <w:rsid w:val="00A03814"/>
    <w:rsid w:val="00A03873"/>
    <w:rsid w:val="00A03C60"/>
    <w:rsid w:val="00A03F6E"/>
    <w:rsid w:val="00A0567A"/>
    <w:rsid w:val="00A06483"/>
    <w:rsid w:val="00A068C1"/>
    <w:rsid w:val="00A06E55"/>
    <w:rsid w:val="00A070C0"/>
    <w:rsid w:val="00A07599"/>
    <w:rsid w:val="00A0762C"/>
    <w:rsid w:val="00A07CC1"/>
    <w:rsid w:val="00A07CE1"/>
    <w:rsid w:val="00A11110"/>
    <w:rsid w:val="00A11382"/>
    <w:rsid w:val="00A12793"/>
    <w:rsid w:val="00A1311D"/>
    <w:rsid w:val="00A13668"/>
    <w:rsid w:val="00A13BF2"/>
    <w:rsid w:val="00A13C27"/>
    <w:rsid w:val="00A13C36"/>
    <w:rsid w:val="00A13F80"/>
    <w:rsid w:val="00A14194"/>
    <w:rsid w:val="00A141B7"/>
    <w:rsid w:val="00A1469D"/>
    <w:rsid w:val="00A15A05"/>
    <w:rsid w:val="00A161E0"/>
    <w:rsid w:val="00A168B4"/>
    <w:rsid w:val="00A177B3"/>
    <w:rsid w:val="00A17840"/>
    <w:rsid w:val="00A20AB3"/>
    <w:rsid w:val="00A20B90"/>
    <w:rsid w:val="00A20D7B"/>
    <w:rsid w:val="00A21300"/>
    <w:rsid w:val="00A2170C"/>
    <w:rsid w:val="00A218B1"/>
    <w:rsid w:val="00A2245B"/>
    <w:rsid w:val="00A226EB"/>
    <w:rsid w:val="00A22716"/>
    <w:rsid w:val="00A22E07"/>
    <w:rsid w:val="00A231DC"/>
    <w:rsid w:val="00A23694"/>
    <w:rsid w:val="00A23B5D"/>
    <w:rsid w:val="00A23D43"/>
    <w:rsid w:val="00A23E3E"/>
    <w:rsid w:val="00A24307"/>
    <w:rsid w:val="00A24B86"/>
    <w:rsid w:val="00A24CB0"/>
    <w:rsid w:val="00A24E58"/>
    <w:rsid w:val="00A256D3"/>
    <w:rsid w:val="00A26F1A"/>
    <w:rsid w:val="00A27167"/>
    <w:rsid w:val="00A27383"/>
    <w:rsid w:val="00A274E3"/>
    <w:rsid w:val="00A27E29"/>
    <w:rsid w:val="00A27E5B"/>
    <w:rsid w:val="00A27E81"/>
    <w:rsid w:val="00A27F25"/>
    <w:rsid w:val="00A3034C"/>
    <w:rsid w:val="00A308B3"/>
    <w:rsid w:val="00A30AAC"/>
    <w:rsid w:val="00A30FDB"/>
    <w:rsid w:val="00A31623"/>
    <w:rsid w:val="00A318C7"/>
    <w:rsid w:val="00A31AE5"/>
    <w:rsid w:val="00A31D34"/>
    <w:rsid w:val="00A322CA"/>
    <w:rsid w:val="00A32521"/>
    <w:rsid w:val="00A3268E"/>
    <w:rsid w:val="00A32F49"/>
    <w:rsid w:val="00A3321D"/>
    <w:rsid w:val="00A341BC"/>
    <w:rsid w:val="00A34207"/>
    <w:rsid w:val="00A347F9"/>
    <w:rsid w:val="00A35129"/>
    <w:rsid w:val="00A3530D"/>
    <w:rsid w:val="00A3542E"/>
    <w:rsid w:val="00A35707"/>
    <w:rsid w:val="00A35FBD"/>
    <w:rsid w:val="00A36936"/>
    <w:rsid w:val="00A36B00"/>
    <w:rsid w:val="00A36C4F"/>
    <w:rsid w:val="00A36CA7"/>
    <w:rsid w:val="00A378A9"/>
    <w:rsid w:val="00A37AC5"/>
    <w:rsid w:val="00A40B1E"/>
    <w:rsid w:val="00A40C77"/>
    <w:rsid w:val="00A40E3B"/>
    <w:rsid w:val="00A40F47"/>
    <w:rsid w:val="00A416BC"/>
    <w:rsid w:val="00A422A0"/>
    <w:rsid w:val="00A423BB"/>
    <w:rsid w:val="00A424DA"/>
    <w:rsid w:val="00A425FA"/>
    <w:rsid w:val="00A426B0"/>
    <w:rsid w:val="00A42AA8"/>
    <w:rsid w:val="00A42EF8"/>
    <w:rsid w:val="00A436FA"/>
    <w:rsid w:val="00A43DEB"/>
    <w:rsid w:val="00A43E9C"/>
    <w:rsid w:val="00A444DB"/>
    <w:rsid w:val="00A444FA"/>
    <w:rsid w:val="00A451F6"/>
    <w:rsid w:val="00A45B98"/>
    <w:rsid w:val="00A45CB6"/>
    <w:rsid w:val="00A46429"/>
    <w:rsid w:val="00A464D4"/>
    <w:rsid w:val="00A46766"/>
    <w:rsid w:val="00A46F7C"/>
    <w:rsid w:val="00A501C6"/>
    <w:rsid w:val="00A506B5"/>
    <w:rsid w:val="00A50D0D"/>
    <w:rsid w:val="00A51219"/>
    <w:rsid w:val="00A512B0"/>
    <w:rsid w:val="00A5133E"/>
    <w:rsid w:val="00A51F7F"/>
    <w:rsid w:val="00A521EF"/>
    <w:rsid w:val="00A52CAF"/>
    <w:rsid w:val="00A5351B"/>
    <w:rsid w:val="00A5359D"/>
    <w:rsid w:val="00A53C45"/>
    <w:rsid w:val="00A5409F"/>
    <w:rsid w:val="00A54A3A"/>
    <w:rsid w:val="00A56140"/>
    <w:rsid w:val="00A56335"/>
    <w:rsid w:val="00A56E0C"/>
    <w:rsid w:val="00A56E57"/>
    <w:rsid w:val="00A57444"/>
    <w:rsid w:val="00A574FF"/>
    <w:rsid w:val="00A57B5F"/>
    <w:rsid w:val="00A57C4A"/>
    <w:rsid w:val="00A57DC2"/>
    <w:rsid w:val="00A57DD9"/>
    <w:rsid w:val="00A57E5B"/>
    <w:rsid w:val="00A60D4D"/>
    <w:rsid w:val="00A610EE"/>
    <w:rsid w:val="00A61C14"/>
    <w:rsid w:val="00A61C9B"/>
    <w:rsid w:val="00A61E5C"/>
    <w:rsid w:val="00A62585"/>
    <w:rsid w:val="00A62766"/>
    <w:rsid w:val="00A630B4"/>
    <w:rsid w:val="00A6341E"/>
    <w:rsid w:val="00A638F1"/>
    <w:rsid w:val="00A63A7C"/>
    <w:rsid w:val="00A63C5D"/>
    <w:rsid w:val="00A63CF5"/>
    <w:rsid w:val="00A6406C"/>
    <w:rsid w:val="00A649EA"/>
    <w:rsid w:val="00A64B8F"/>
    <w:rsid w:val="00A65B2E"/>
    <w:rsid w:val="00A6673B"/>
    <w:rsid w:val="00A668E4"/>
    <w:rsid w:val="00A6740C"/>
    <w:rsid w:val="00A6766C"/>
    <w:rsid w:val="00A677C6"/>
    <w:rsid w:val="00A70B78"/>
    <w:rsid w:val="00A70EB9"/>
    <w:rsid w:val="00A70F18"/>
    <w:rsid w:val="00A71402"/>
    <w:rsid w:val="00A72833"/>
    <w:rsid w:val="00A72C88"/>
    <w:rsid w:val="00A72F04"/>
    <w:rsid w:val="00A72FC5"/>
    <w:rsid w:val="00A72FD6"/>
    <w:rsid w:val="00A73160"/>
    <w:rsid w:val="00A737A6"/>
    <w:rsid w:val="00A737C5"/>
    <w:rsid w:val="00A73EF6"/>
    <w:rsid w:val="00A743B6"/>
    <w:rsid w:val="00A74CFE"/>
    <w:rsid w:val="00A7560B"/>
    <w:rsid w:val="00A75AAA"/>
    <w:rsid w:val="00A75DBC"/>
    <w:rsid w:val="00A75EDE"/>
    <w:rsid w:val="00A76DEA"/>
    <w:rsid w:val="00A7739C"/>
    <w:rsid w:val="00A7758B"/>
    <w:rsid w:val="00A778C8"/>
    <w:rsid w:val="00A77BDE"/>
    <w:rsid w:val="00A80520"/>
    <w:rsid w:val="00A805EC"/>
    <w:rsid w:val="00A815B1"/>
    <w:rsid w:val="00A81DC5"/>
    <w:rsid w:val="00A82AF2"/>
    <w:rsid w:val="00A83347"/>
    <w:rsid w:val="00A847CB"/>
    <w:rsid w:val="00A849D7"/>
    <w:rsid w:val="00A8542B"/>
    <w:rsid w:val="00A8566F"/>
    <w:rsid w:val="00A85784"/>
    <w:rsid w:val="00A85F8F"/>
    <w:rsid w:val="00A86396"/>
    <w:rsid w:val="00A87F61"/>
    <w:rsid w:val="00A90772"/>
    <w:rsid w:val="00A90BF6"/>
    <w:rsid w:val="00A90C29"/>
    <w:rsid w:val="00A90C39"/>
    <w:rsid w:val="00A90EC0"/>
    <w:rsid w:val="00A90F5B"/>
    <w:rsid w:val="00A915D7"/>
    <w:rsid w:val="00A91AEF"/>
    <w:rsid w:val="00A91C4D"/>
    <w:rsid w:val="00A92D6D"/>
    <w:rsid w:val="00A93139"/>
    <w:rsid w:val="00A94153"/>
    <w:rsid w:val="00A94977"/>
    <w:rsid w:val="00A94A32"/>
    <w:rsid w:val="00A954C8"/>
    <w:rsid w:val="00A955FE"/>
    <w:rsid w:val="00A956AF"/>
    <w:rsid w:val="00A95A5C"/>
    <w:rsid w:val="00A95BEA"/>
    <w:rsid w:val="00A963CD"/>
    <w:rsid w:val="00A96C90"/>
    <w:rsid w:val="00A96F19"/>
    <w:rsid w:val="00A97450"/>
    <w:rsid w:val="00A974D2"/>
    <w:rsid w:val="00A97852"/>
    <w:rsid w:val="00A97C7B"/>
    <w:rsid w:val="00A97E9A"/>
    <w:rsid w:val="00AA03B8"/>
    <w:rsid w:val="00AA08A5"/>
    <w:rsid w:val="00AA09E4"/>
    <w:rsid w:val="00AA0ED1"/>
    <w:rsid w:val="00AA1529"/>
    <w:rsid w:val="00AA1C97"/>
    <w:rsid w:val="00AA1EED"/>
    <w:rsid w:val="00AA37BF"/>
    <w:rsid w:val="00AA455F"/>
    <w:rsid w:val="00AA4872"/>
    <w:rsid w:val="00AA4EFE"/>
    <w:rsid w:val="00AA50F2"/>
    <w:rsid w:val="00AA5736"/>
    <w:rsid w:val="00AA6103"/>
    <w:rsid w:val="00AA6CA7"/>
    <w:rsid w:val="00AA7598"/>
    <w:rsid w:val="00AA7924"/>
    <w:rsid w:val="00AB0011"/>
    <w:rsid w:val="00AB0389"/>
    <w:rsid w:val="00AB0E69"/>
    <w:rsid w:val="00AB1A9F"/>
    <w:rsid w:val="00AB1E92"/>
    <w:rsid w:val="00AB2673"/>
    <w:rsid w:val="00AB2781"/>
    <w:rsid w:val="00AB2CB6"/>
    <w:rsid w:val="00AB2EFD"/>
    <w:rsid w:val="00AB3D2D"/>
    <w:rsid w:val="00AB4227"/>
    <w:rsid w:val="00AB426B"/>
    <w:rsid w:val="00AB435B"/>
    <w:rsid w:val="00AB49A2"/>
    <w:rsid w:val="00AB4ABF"/>
    <w:rsid w:val="00AB4F00"/>
    <w:rsid w:val="00AB523F"/>
    <w:rsid w:val="00AB53E2"/>
    <w:rsid w:val="00AB551C"/>
    <w:rsid w:val="00AB573C"/>
    <w:rsid w:val="00AB5D72"/>
    <w:rsid w:val="00AB645D"/>
    <w:rsid w:val="00AB792B"/>
    <w:rsid w:val="00AB7F1D"/>
    <w:rsid w:val="00AC0119"/>
    <w:rsid w:val="00AC0213"/>
    <w:rsid w:val="00AC03BB"/>
    <w:rsid w:val="00AC058A"/>
    <w:rsid w:val="00AC0879"/>
    <w:rsid w:val="00AC1574"/>
    <w:rsid w:val="00AC189A"/>
    <w:rsid w:val="00AC18A6"/>
    <w:rsid w:val="00AC1CF8"/>
    <w:rsid w:val="00AC2C4C"/>
    <w:rsid w:val="00AC2E6E"/>
    <w:rsid w:val="00AC2FCF"/>
    <w:rsid w:val="00AC35A8"/>
    <w:rsid w:val="00AC37D4"/>
    <w:rsid w:val="00AC3915"/>
    <w:rsid w:val="00AC3AD0"/>
    <w:rsid w:val="00AC3ED8"/>
    <w:rsid w:val="00AC3FF2"/>
    <w:rsid w:val="00AC434A"/>
    <w:rsid w:val="00AC4B8D"/>
    <w:rsid w:val="00AC5A77"/>
    <w:rsid w:val="00AC5AB5"/>
    <w:rsid w:val="00AC61BD"/>
    <w:rsid w:val="00AC67F2"/>
    <w:rsid w:val="00AC73D8"/>
    <w:rsid w:val="00AC740A"/>
    <w:rsid w:val="00AC74EA"/>
    <w:rsid w:val="00AD00DC"/>
    <w:rsid w:val="00AD02EC"/>
    <w:rsid w:val="00AD0E18"/>
    <w:rsid w:val="00AD0F56"/>
    <w:rsid w:val="00AD196D"/>
    <w:rsid w:val="00AD1CDD"/>
    <w:rsid w:val="00AD2755"/>
    <w:rsid w:val="00AD2D74"/>
    <w:rsid w:val="00AD3048"/>
    <w:rsid w:val="00AD38F7"/>
    <w:rsid w:val="00AD3F14"/>
    <w:rsid w:val="00AD422D"/>
    <w:rsid w:val="00AD4775"/>
    <w:rsid w:val="00AD479A"/>
    <w:rsid w:val="00AD48A5"/>
    <w:rsid w:val="00AD4E5F"/>
    <w:rsid w:val="00AD5482"/>
    <w:rsid w:val="00AD54AF"/>
    <w:rsid w:val="00AD5988"/>
    <w:rsid w:val="00AD5A0E"/>
    <w:rsid w:val="00AD6227"/>
    <w:rsid w:val="00AD6694"/>
    <w:rsid w:val="00AD6B22"/>
    <w:rsid w:val="00AD6B6C"/>
    <w:rsid w:val="00AD714D"/>
    <w:rsid w:val="00AD789C"/>
    <w:rsid w:val="00AD7C42"/>
    <w:rsid w:val="00AD7E9C"/>
    <w:rsid w:val="00AE0162"/>
    <w:rsid w:val="00AE0A3B"/>
    <w:rsid w:val="00AE0B6D"/>
    <w:rsid w:val="00AE1398"/>
    <w:rsid w:val="00AE1AA5"/>
    <w:rsid w:val="00AE1B52"/>
    <w:rsid w:val="00AE2592"/>
    <w:rsid w:val="00AE2B72"/>
    <w:rsid w:val="00AE3B31"/>
    <w:rsid w:val="00AE3C61"/>
    <w:rsid w:val="00AE3F59"/>
    <w:rsid w:val="00AE41D2"/>
    <w:rsid w:val="00AE4694"/>
    <w:rsid w:val="00AE4A47"/>
    <w:rsid w:val="00AE4D47"/>
    <w:rsid w:val="00AE4F06"/>
    <w:rsid w:val="00AE51F8"/>
    <w:rsid w:val="00AE5B6B"/>
    <w:rsid w:val="00AE5DF7"/>
    <w:rsid w:val="00AE61E8"/>
    <w:rsid w:val="00AE63BF"/>
    <w:rsid w:val="00AE6543"/>
    <w:rsid w:val="00AE6651"/>
    <w:rsid w:val="00AE6B17"/>
    <w:rsid w:val="00AE6EDA"/>
    <w:rsid w:val="00AE70D8"/>
    <w:rsid w:val="00AE7A0D"/>
    <w:rsid w:val="00AE7CC3"/>
    <w:rsid w:val="00AF0F92"/>
    <w:rsid w:val="00AF1567"/>
    <w:rsid w:val="00AF187C"/>
    <w:rsid w:val="00AF199B"/>
    <w:rsid w:val="00AF1ABF"/>
    <w:rsid w:val="00AF1ECA"/>
    <w:rsid w:val="00AF1F8C"/>
    <w:rsid w:val="00AF21B5"/>
    <w:rsid w:val="00AF23D3"/>
    <w:rsid w:val="00AF2420"/>
    <w:rsid w:val="00AF2C76"/>
    <w:rsid w:val="00AF3197"/>
    <w:rsid w:val="00AF3B2F"/>
    <w:rsid w:val="00AF48B7"/>
    <w:rsid w:val="00AF52A2"/>
    <w:rsid w:val="00AF52A4"/>
    <w:rsid w:val="00AF5765"/>
    <w:rsid w:val="00AF6194"/>
    <w:rsid w:val="00AF63E5"/>
    <w:rsid w:val="00AF69FA"/>
    <w:rsid w:val="00AF6DDF"/>
    <w:rsid w:val="00AF70CF"/>
    <w:rsid w:val="00AF7266"/>
    <w:rsid w:val="00AF731C"/>
    <w:rsid w:val="00B006AF"/>
    <w:rsid w:val="00B007D3"/>
    <w:rsid w:val="00B00931"/>
    <w:rsid w:val="00B009FF"/>
    <w:rsid w:val="00B00A52"/>
    <w:rsid w:val="00B00CE8"/>
    <w:rsid w:val="00B01149"/>
    <w:rsid w:val="00B01156"/>
    <w:rsid w:val="00B013C9"/>
    <w:rsid w:val="00B014DA"/>
    <w:rsid w:val="00B015D6"/>
    <w:rsid w:val="00B0190D"/>
    <w:rsid w:val="00B01D80"/>
    <w:rsid w:val="00B020E0"/>
    <w:rsid w:val="00B022E3"/>
    <w:rsid w:val="00B02413"/>
    <w:rsid w:val="00B02626"/>
    <w:rsid w:val="00B026F9"/>
    <w:rsid w:val="00B0277C"/>
    <w:rsid w:val="00B02C07"/>
    <w:rsid w:val="00B02FA9"/>
    <w:rsid w:val="00B0317C"/>
    <w:rsid w:val="00B03917"/>
    <w:rsid w:val="00B04AA5"/>
    <w:rsid w:val="00B04BE9"/>
    <w:rsid w:val="00B04CFB"/>
    <w:rsid w:val="00B05831"/>
    <w:rsid w:val="00B0590D"/>
    <w:rsid w:val="00B05962"/>
    <w:rsid w:val="00B05973"/>
    <w:rsid w:val="00B069D4"/>
    <w:rsid w:val="00B06A43"/>
    <w:rsid w:val="00B06A57"/>
    <w:rsid w:val="00B07358"/>
    <w:rsid w:val="00B0741C"/>
    <w:rsid w:val="00B07712"/>
    <w:rsid w:val="00B07922"/>
    <w:rsid w:val="00B10269"/>
    <w:rsid w:val="00B10887"/>
    <w:rsid w:val="00B10D16"/>
    <w:rsid w:val="00B1102F"/>
    <w:rsid w:val="00B110A9"/>
    <w:rsid w:val="00B1150C"/>
    <w:rsid w:val="00B1174E"/>
    <w:rsid w:val="00B118AF"/>
    <w:rsid w:val="00B12367"/>
    <w:rsid w:val="00B12AC4"/>
    <w:rsid w:val="00B131A7"/>
    <w:rsid w:val="00B13297"/>
    <w:rsid w:val="00B13A20"/>
    <w:rsid w:val="00B14358"/>
    <w:rsid w:val="00B145A3"/>
    <w:rsid w:val="00B14EBB"/>
    <w:rsid w:val="00B14F85"/>
    <w:rsid w:val="00B15414"/>
    <w:rsid w:val="00B15AF9"/>
    <w:rsid w:val="00B15CE9"/>
    <w:rsid w:val="00B15D6F"/>
    <w:rsid w:val="00B162D5"/>
    <w:rsid w:val="00B17594"/>
    <w:rsid w:val="00B1786B"/>
    <w:rsid w:val="00B179A9"/>
    <w:rsid w:val="00B2000B"/>
    <w:rsid w:val="00B20ECF"/>
    <w:rsid w:val="00B20F45"/>
    <w:rsid w:val="00B2103E"/>
    <w:rsid w:val="00B211FF"/>
    <w:rsid w:val="00B2179E"/>
    <w:rsid w:val="00B2198A"/>
    <w:rsid w:val="00B21CB4"/>
    <w:rsid w:val="00B2276E"/>
    <w:rsid w:val="00B2281C"/>
    <w:rsid w:val="00B231D2"/>
    <w:rsid w:val="00B23323"/>
    <w:rsid w:val="00B23390"/>
    <w:rsid w:val="00B233B4"/>
    <w:rsid w:val="00B2346E"/>
    <w:rsid w:val="00B2372D"/>
    <w:rsid w:val="00B23816"/>
    <w:rsid w:val="00B24333"/>
    <w:rsid w:val="00B25166"/>
    <w:rsid w:val="00B25930"/>
    <w:rsid w:val="00B26488"/>
    <w:rsid w:val="00B2687B"/>
    <w:rsid w:val="00B26B7E"/>
    <w:rsid w:val="00B26B90"/>
    <w:rsid w:val="00B27037"/>
    <w:rsid w:val="00B27B10"/>
    <w:rsid w:val="00B27B61"/>
    <w:rsid w:val="00B27D16"/>
    <w:rsid w:val="00B27E7C"/>
    <w:rsid w:val="00B3020F"/>
    <w:rsid w:val="00B30524"/>
    <w:rsid w:val="00B307D5"/>
    <w:rsid w:val="00B30CC1"/>
    <w:rsid w:val="00B31B85"/>
    <w:rsid w:val="00B31D7E"/>
    <w:rsid w:val="00B31DCD"/>
    <w:rsid w:val="00B3202C"/>
    <w:rsid w:val="00B32999"/>
    <w:rsid w:val="00B32B32"/>
    <w:rsid w:val="00B32CF3"/>
    <w:rsid w:val="00B33241"/>
    <w:rsid w:val="00B339B0"/>
    <w:rsid w:val="00B33E75"/>
    <w:rsid w:val="00B343ED"/>
    <w:rsid w:val="00B34B7E"/>
    <w:rsid w:val="00B34D3A"/>
    <w:rsid w:val="00B35464"/>
    <w:rsid w:val="00B356FC"/>
    <w:rsid w:val="00B35E11"/>
    <w:rsid w:val="00B35E3D"/>
    <w:rsid w:val="00B36D20"/>
    <w:rsid w:val="00B371BF"/>
    <w:rsid w:val="00B376B2"/>
    <w:rsid w:val="00B37CFA"/>
    <w:rsid w:val="00B4000E"/>
    <w:rsid w:val="00B40069"/>
    <w:rsid w:val="00B40848"/>
    <w:rsid w:val="00B40A47"/>
    <w:rsid w:val="00B414DB"/>
    <w:rsid w:val="00B4162A"/>
    <w:rsid w:val="00B42A96"/>
    <w:rsid w:val="00B42C97"/>
    <w:rsid w:val="00B42D9D"/>
    <w:rsid w:val="00B42EDC"/>
    <w:rsid w:val="00B431B8"/>
    <w:rsid w:val="00B431DE"/>
    <w:rsid w:val="00B435F6"/>
    <w:rsid w:val="00B43AC9"/>
    <w:rsid w:val="00B43C2C"/>
    <w:rsid w:val="00B443A0"/>
    <w:rsid w:val="00B44A65"/>
    <w:rsid w:val="00B45CF8"/>
    <w:rsid w:val="00B4685B"/>
    <w:rsid w:val="00B4716A"/>
    <w:rsid w:val="00B4718C"/>
    <w:rsid w:val="00B474D4"/>
    <w:rsid w:val="00B47927"/>
    <w:rsid w:val="00B500C6"/>
    <w:rsid w:val="00B5039D"/>
    <w:rsid w:val="00B516D7"/>
    <w:rsid w:val="00B52491"/>
    <w:rsid w:val="00B5276A"/>
    <w:rsid w:val="00B528B7"/>
    <w:rsid w:val="00B528BB"/>
    <w:rsid w:val="00B52B23"/>
    <w:rsid w:val="00B52CE7"/>
    <w:rsid w:val="00B52E1F"/>
    <w:rsid w:val="00B52E4D"/>
    <w:rsid w:val="00B52FB8"/>
    <w:rsid w:val="00B530B7"/>
    <w:rsid w:val="00B534A7"/>
    <w:rsid w:val="00B53B0C"/>
    <w:rsid w:val="00B53BCD"/>
    <w:rsid w:val="00B540DC"/>
    <w:rsid w:val="00B545D2"/>
    <w:rsid w:val="00B547F9"/>
    <w:rsid w:val="00B54CFF"/>
    <w:rsid w:val="00B54F7A"/>
    <w:rsid w:val="00B5521C"/>
    <w:rsid w:val="00B55333"/>
    <w:rsid w:val="00B55C7C"/>
    <w:rsid w:val="00B56789"/>
    <w:rsid w:val="00B56E35"/>
    <w:rsid w:val="00B56EF7"/>
    <w:rsid w:val="00B575D0"/>
    <w:rsid w:val="00B57EDA"/>
    <w:rsid w:val="00B6048A"/>
    <w:rsid w:val="00B60A78"/>
    <w:rsid w:val="00B60AAA"/>
    <w:rsid w:val="00B60F98"/>
    <w:rsid w:val="00B6146A"/>
    <w:rsid w:val="00B6180B"/>
    <w:rsid w:val="00B61AB1"/>
    <w:rsid w:val="00B622F5"/>
    <w:rsid w:val="00B626F1"/>
    <w:rsid w:val="00B62755"/>
    <w:rsid w:val="00B6289E"/>
    <w:rsid w:val="00B62C66"/>
    <w:rsid w:val="00B636C5"/>
    <w:rsid w:val="00B64519"/>
    <w:rsid w:val="00B64918"/>
    <w:rsid w:val="00B64E31"/>
    <w:rsid w:val="00B64F0A"/>
    <w:rsid w:val="00B65227"/>
    <w:rsid w:val="00B65304"/>
    <w:rsid w:val="00B655E2"/>
    <w:rsid w:val="00B65735"/>
    <w:rsid w:val="00B6573C"/>
    <w:rsid w:val="00B65808"/>
    <w:rsid w:val="00B660BB"/>
    <w:rsid w:val="00B66112"/>
    <w:rsid w:val="00B66267"/>
    <w:rsid w:val="00B663BC"/>
    <w:rsid w:val="00B66766"/>
    <w:rsid w:val="00B672F1"/>
    <w:rsid w:val="00B679EC"/>
    <w:rsid w:val="00B67BC1"/>
    <w:rsid w:val="00B67F92"/>
    <w:rsid w:val="00B70086"/>
    <w:rsid w:val="00B714AD"/>
    <w:rsid w:val="00B71704"/>
    <w:rsid w:val="00B71735"/>
    <w:rsid w:val="00B71765"/>
    <w:rsid w:val="00B71EC5"/>
    <w:rsid w:val="00B721D5"/>
    <w:rsid w:val="00B72DAA"/>
    <w:rsid w:val="00B730B4"/>
    <w:rsid w:val="00B73476"/>
    <w:rsid w:val="00B736B3"/>
    <w:rsid w:val="00B73849"/>
    <w:rsid w:val="00B73911"/>
    <w:rsid w:val="00B739DE"/>
    <w:rsid w:val="00B73FC5"/>
    <w:rsid w:val="00B742A1"/>
    <w:rsid w:val="00B74D97"/>
    <w:rsid w:val="00B7524F"/>
    <w:rsid w:val="00B75296"/>
    <w:rsid w:val="00B752A8"/>
    <w:rsid w:val="00B755D0"/>
    <w:rsid w:val="00B755FC"/>
    <w:rsid w:val="00B7611E"/>
    <w:rsid w:val="00B7651A"/>
    <w:rsid w:val="00B76F13"/>
    <w:rsid w:val="00B77095"/>
    <w:rsid w:val="00B777BE"/>
    <w:rsid w:val="00B802D8"/>
    <w:rsid w:val="00B80868"/>
    <w:rsid w:val="00B80ED9"/>
    <w:rsid w:val="00B80FBB"/>
    <w:rsid w:val="00B814B5"/>
    <w:rsid w:val="00B816FE"/>
    <w:rsid w:val="00B81894"/>
    <w:rsid w:val="00B81948"/>
    <w:rsid w:val="00B81D58"/>
    <w:rsid w:val="00B822C5"/>
    <w:rsid w:val="00B82858"/>
    <w:rsid w:val="00B82C9E"/>
    <w:rsid w:val="00B82D19"/>
    <w:rsid w:val="00B82F2B"/>
    <w:rsid w:val="00B83156"/>
    <w:rsid w:val="00B832E7"/>
    <w:rsid w:val="00B83A41"/>
    <w:rsid w:val="00B84E9D"/>
    <w:rsid w:val="00B851BF"/>
    <w:rsid w:val="00B85E64"/>
    <w:rsid w:val="00B85EBB"/>
    <w:rsid w:val="00B86392"/>
    <w:rsid w:val="00B86407"/>
    <w:rsid w:val="00B8677F"/>
    <w:rsid w:val="00B86C15"/>
    <w:rsid w:val="00B86F46"/>
    <w:rsid w:val="00B87D5B"/>
    <w:rsid w:val="00B905CF"/>
    <w:rsid w:val="00B9067E"/>
    <w:rsid w:val="00B9069C"/>
    <w:rsid w:val="00B90A34"/>
    <w:rsid w:val="00B9125F"/>
    <w:rsid w:val="00B91491"/>
    <w:rsid w:val="00B91BE0"/>
    <w:rsid w:val="00B91C44"/>
    <w:rsid w:val="00B92638"/>
    <w:rsid w:val="00B927CE"/>
    <w:rsid w:val="00B92A80"/>
    <w:rsid w:val="00B93D04"/>
    <w:rsid w:val="00B9411B"/>
    <w:rsid w:val="00B94213"/>
    <w:rsid w:val="00B94387"/>
    <w:rsid w:val="00B94CD2"/>
    <w:rsid w:val="00B95776"/>
    <w:rsid w:val="00B95C07"/>
    <w:rsid w:val="00B95D42"/>
    <w:rsid w:val="00B95E50"/>
    <w:rsid w:val="00B96914"/>
    <w:rsid w:val="00B96C50"/>
    <w:rsid w:val="00B97185"/>
    <w:rsid w:val="00B97CC0"/>
    <w:rsid w:val="00BA04C9"/>
    <w:rsid w:val="00BA0813"/>
    <w:rsid w:val="00BA1D02"/>
    <w:rsid w:val="00BA1E75"/>
    <w:rsid w:val="00BA2011"/>
    <w:rsid w:val="00BA2068"/>
    <w:rsid w:val="00BA206D"/>
    <w:rsid w:val="00BA28E8"/>
    <w:rsid w:val="00BA2CEC"/>
    <w:rsid w:val="00BA3212"/>
    <w:rsid w:val="00BA3EB0"/>
    <w:rsid w:val="00BA457E"/>
    <w:rsid w:val="00BA47CF"/>
    <w:rsid w:val="00BA4AA2"/>
    <w:rsid w:val="00BA4D6E"/>
    <w:rsid w:val="00BA51AC"/>
    <w:rsid w:val="00BA5408"/>
    <w:rsid w:val="00BA55AC"/>
    <w:rsid w:val="00BA5900"/>
    <w:rsid w:val="00BA6927"/>
    <w:rsid w:val="00BA71A4"/>
    <w:rsid w:val="00BA7CC5"/>
    <w:rsid w:val="00BA7E87"/>
    <w:rsid w:val="00BB003B"/>
    <w:rsid w:val="00BB09A0"/>
    <w:rsid w:val="00BB0A73"/>
    <w:rsid w:val="00BB1423"/>
    <w:rsid w:val="00BB18EA"/>
    <w:rsid w:val="00BB2EBC"/>
    <w:rsid w:val="00BB32A8"/>
    <w:rsid w:val="00BB45B1"/>
    <w:rsid w:val="00BB4DB4"/>
    <w:rsid w:val="00BB50DD"/>
    <w:rsid w:val="00BB544D"/>
    <w:rsid w:val="00BB58A5"/>
    <w:rsid w:val="00BB64A6"/>
    <w:rsid w:val="00BB69D2"/>
    <w:rsid w:val="00BB7C5A"/>
    <w:rsid w:val="00BC019E"/>
    <w:rsid w:val="00BC0882"/>
    <w:rsid w:val="00BC0D99"/>
    <w:rsid w:val="00BC1233"/>
    <w:rsid w:val="00BC156B"/>
    <w:rsid w:val="00BC1F08"/>
    <w:rsid w:val="00BC2295"/>
    <w:rsid w:val="00BC2378"/>
    <w:rsid w:val="00BC2FBB"/>
    <w:rsid w:val="00BC3D4E"/>
    <w:rsid w:val="00BC40D7"/>
    <w:rsid w:val="00BC4A93"/>
    <w:rsid w:val="00BC5C59"/>
    <w:rsid w:val="00BC64F1"/>
    <w:rsid w:val="00BC73F4"/>
    <w:rsid w:val="00BC7E12"/>
    <w:rsid w:val="00BD0046"/>
    <w:rsid w:val="00BD019D"/>
    <w:rsid w:val="00BD0806"/>
    <w:rsid w:val="00BD190F"/>
    <w:rsid w:val="00BD1A77"/>
    <w:rsid w:val="00BD237D"/>
    <w:rsid w:val="00BD2565"/>
    <w:rsid w:val="00BD25AD"/>
    <w:rsid w:val="00BD2BE2"/>
    <w:rsid w:val="00BD2DDD"/>
    <w:rsid w:val="00BD3176"/>
    <w:rsid w:val="00BD34B4"/>
    <w:rsid w:val="00BD426F"/>
    <w:rsid w:val="00BD4F59"/>
    <w:rsid w:val="00BD669F"/>
    <w:rsid w:val="00BD6CB2"/>
    <w:rsid w:val="00BD6D4E"/>
    <w:rsid w:val="00BD6F2F"/>
    <w:rsid w:val="00BD748E"/>
    <w:rsid w:val="00BD7ADC"/>
    <w:rsid w:val="00BD7CD8"/>
    <w:rsid w:val="00BE047B"/>
    <w:rsid w:val="00BE0682"/>
    <w:rsid w:val="00BE0B88"/>
    <w:rsid w:val="00BE0D45"/>
    <w:rsid w:val="00BE1A33"/>
    <w:rsid w:val="00BE241D"/>
    <w:rsid w:val="00BE2BA8"/>
    <w:rsid w:val="00BE30BA"/>
    <w:rsid w:val="00BE37EC"/>
    <w:rsid w:val="00BE3B54"/>
    <w:rsid w:val="00BE3BE9"/>
    <w:rsid w:val="00BE3F0A"/>
    <w:rsid w:val="00BE412B"/>
    <w:rsid w:val="00BE528A"/>
    <w:rsid w:val="00BE53B9"/>
    <w:rsid w:val="00BE55D7"/>
    <w:rsid w:val="00BE6433"/>
    <w:rsid w:val="00BE6816"/>
    <w:rsid w:val="00BE6D51"/>
    <w:rsid w:val="00BE6D7B"/>
    <w:rsid w:val="00BE7443"/>
    <w:rsid w:val="00BF07DA"/>
    <w:rsid w:val="00BF0A5D"/>
    <w:rsid w:val="00BF0D56"/>
    <w:rsid w:val="00BF0E9F"/>
    <w:rsid w:val="00BF169F"/>
    <w:rsid w:val="00BF1A27"/>
    <w:rsid w:val="00BF1AB2"/>
    <w:rsid w:val="00BF1BE7"/>
    <w:rsid w:val="00BF1CC2"/>
    <w:rsid w:val="00BF1DA8"/>
    <w:rsid w:val="00BF1E4A"/>
    <w:rsid w:val="00BF205D"/>
    <w:rsid w:val="00BF2134"/>
    <w:rsid w:val="00BF2192"/>
    <w:rsid w:val="00BF23E9"/>
    <w:rsid w:val="00BF296F"/>
    <w:rsid w:val="00BF3827"/>
    <w:rsid w:val="00BF3BC1"/>
    <w:rsid w:val="00BF4237"/>
    <w:rsid w:val="00BF4291"/>
    <w:rsid w:val="00BF4C5C"/>
    <w:rsid w:val="00BF4D54"/>
    <w:rsid w:val="00BF4EDB"/>
    <w:rsid w:val="00BF58F2"/>
    <w:rsid w:val="00BF59B1"/>
    <w:rsid w:val="00BF5EED"/>
    <w:rsid w:val="00BF60B6"/>
    <w:rsid w:val="00BF67AF"/>
    <w:rsid w:val="00BF6D6B"/>
    <w:rsid w:val="00BF6E83"/>
    <w:rsid w:val="00BF7888"/>
    <w:rsid w:val="00C0006F"/>
    <w:rsid w:val="00C000FD"/>
    <w:rsid w:val="00C00B31"/>
    <w:rsid w:val="00C00E91"/>
    <w:rsid w:val="00C0135D"/>
    <w:rsid w:val="00C034D1"/>
    <w:rsid w:val="00C03C0A"/>
    <w:rsid w:val="00C03D0A"/>
    <w:rsid w:val="00C03E4D"/>
    <w:rsid w:val="00C04D13"/>
    <w:rsid w:val="00C050F3"/>
    <w:rsid w:val="00C05180"/>
    <w:rsid w:val="00C059A8"/>
    <w:rsid w:val="00C05D2B"/>
    <w:rsid w:val="00C05E84"/>
    <w:rsid w:val="00C0607C"/>
    <w:rsid w:val="00C06136"/>
    <w:rsid w:val="00C06C38"/>
    <w:rsid w:val="00C07440"/>
    <w:rsid w:val="00C074A0"/>
    <w:rsid w:val="00C07A61"/>
    <w:rsid w:val="00C07B81"/>
    <w:rsid w:val="00C07D59"/>
    <w:rsid w:val="00C07DB9"/>
    <w:rsid w:val="00C102B7"/>
    <w:rsid w:val="00C104B1"/>
    <w:rsid w:val="00C10BDE"/>
    <w:rsid w:val="00C11F97"/>
    <w:rsid w:val="00C11F9D"/>
    <w:rsid w:val="00C1211C"/>
    <w:rsid w:val="00C12547"/>
    <w:rsid w:val="00C126BC"/>
    <w:rsid w:val="00C128A3"/>
    <w:rsid w:val="00C12ECE"/>
    <w:rsid w:val="00C135BA"/>
    <w:rsid w:val="00C13640"/>
    <w:rsid w:val="00C13CC4"/>
    <w:rsid w:val="00C1443B"/>
    <w:rsid w:val="00C14833"/>
    <w:rsid w:val="00C14901"/>
    <w:rsid w:val="00C1538E"/>
    <w:rsid w:val="00C15A3E"/>
    <w:rsid w:val="00C1608B"/>
    <w:rsid w:val="00C166F5"/>
    <w:rsid w:val="00C16B32"/>
    <w:rsid w:val="00C16DDB"/>
    <w:rsid w:val="00C16E8A"/>
    <w:rsid w:val="00C17A23"/>
    <w:rsid w:val="00C17A77"/>
    <w:rsid w:val="00C2039F"/>
    <w:rsid w:val="00C20FC3"/>
    <w:rsid w:val="00C210C6"/>
    <w:rsid w:val="00C212F2"/>
    <w:rsid w:val="00C219F7"/>
    <w:rsid w:val="00C227A6"/>
    <w:rsid w:val="00C2289A"/>
    <w:rsid w:val="00C22EF2"/>
    <w:rsid w:val="00C2337E"/>
    <w:rsid w:val="00C23730"/>
    <w:rsid w:val="00C23A70"/>
    <w:rsid w:val="00C23CCA"/>
    <w:rsid w:val="00C242FB"/>
    <w:rsid w:val="00C244D3"/>
    <w:rsid w:val="00C248CD"/>
    <w:rsid w:val="00C248E2"/>
    <w:rsid w:val="00C24AC3"/>
    <w:rsid w:val="00C24CFC"/>
    <w:rsid w:val="00C26419"/>
    <w:rsid w:val="00C264F4"/>
    <w:rsid w:val="00C26A88"/>
    <w:rsid w:val="00C275B4"/>
    <w:rsid w:val="00C2787F"/>
    <w:rsid w:val="00C27A7C"/>
    <w:rsid w:val="00C3000D"/>
    <w:rsid w:val="00C313A7"/>
    <w:rsid w:val="00C314AD"/>
    <w:rsid w:val="00C31F5B"/>
    <w:rsid w:val="00C32475"/>
    <w:rsid w:val="00C3263A"/>
    <w:rsid w:val="00C32C3D"/>
    <w:rsid w:val="00C32FD4"/>
    <w:rsid w:val="00C33389"/>
    <w:rsid w:val="00C335E3"/>
    <w:rsid w:val="00C337B4"/>
    <w:rsid w:val="00C337C6"/>
    <w:rsid w:val="00C33DD5"/>
    <w:rsid w:val="00C34043"/>
    <w:rsid w:val="00C340E8"/>
    <w:rsid w:val="00C3479F"/>
    <w:rsid w:val="00C34983"/>
    <w:rsid w:val="00C34A6C"/>
    <w:rsid w:val="00C34D16"/>
    <w:rsid w:val="00C3537C"/>
    <w:rsid w:val="00C3591D"/>
    <w:rsid w:val="00C36426"/>
    <w:rsid w:val="00C37862"/>
    <w:rsid w:val="00C3799D"/>
    <w:rsid w:val="00C37F26"/>
    <w:rsid w:val="00C37F4F"/>
    <w:rsid w:val="00C37F7D"/>
    <w:rsid w:val="00C403EE"/>
    <w:rsid w:val="00C408C4"/>
    <w:rsid w:val="00C40A02"/>
    <w:rsid w:val="00C417FA"/>
    <w:rsid w:val="00C41810"/>
    <w:rsid w:val="00C41B9D"/>
    <w:rsid w:val="00C41C9A"/>
    <w:rsid w:val="00C42557"/>
    <w:rsid w:val="00C4321B"/>
    <w:rsid w:val="00C434B4"/>
    <w:rsid w:val="00C436D7"/>
    <w:rsid w:val="00C43A70"/>
    <w:rsid w:val="00C4441D"/>
    <w:rsid w:val="00C44937"/>
    <w:rsid w:val="00C45B3B"/>
    <w:rsid w:val="00C45D7A"/>
    <w:rsid w:val="00C46373"/>
    <w:rsid w:val="00C46B89"/>
    <w:rsid w:val="00C46BC3"/>
    <w:rsid w:val="00C46E50"/>
    <w:rsid w:val="00C47233"/>
    <w:rsid w:val="00C47D85"/>
    <w:rsid w:val="00C47E1C"/>
    <w:rsid w:val="00C50200"/>
    <w:rsid w:val="00C50273"/>
    <w:rsid w:val="00C5030C"/>
    <w:rsid w:val="00C505E1"/>
    <w:rsid w:val="00C508BC"/>
    <w:rsid w:val="00C51173"/>
    <w:rsid w:val="00C514C0"/>
    <w:rsid w:val="00C51D22"/>
    <w:rsid w:val="00C52060"/>
    <w:rsid w:val="00C52465"/>
    <w:rsid w:val="00C52549"/>
    <w:rsid w:val="00C528BD"/>
    <w:rsid w:val="00C52914"/>
    <w:rsid w:val="00C52CE9"/>
    <w:rsid w:val="00C5326D"/>
    <w:rsid w:val="00C532AE"/>
    <w:rsid w:val="00C54432"/>
    <w:rsid w:val="00C54BFF"/>
    <w:rsid w:val="00C54D18"/>
    <w:rsid w:val="00C54D72"/>
    <w:rsid w:val="00C54DCB"/>
    <w:rsid w:val="00C558C5"/>
    <w:rsid w:val="00C561B1"/>
    <w:rsid w:val="00C57144"/>
    <w:rsid w:val="00C57322"/>
    <w:rsid w:val="00C57AFD"/>
    <w:rsid w:val="00C57C19"/>
    <w:rsid w:val="00C57CFA"/>
    <w:rsid w:val="00C60038"/>
    <w:rsid w:val="00C60981"/>
    <w:rsid w:val="00C60991"/>
    <w:rsid w:val="00C60A16"/>
    <w:rsid w:val="00C60C50"/>
    <w:rsid w:val="00C60F3E"/>
    <w:rsid w:val="00C617A6"/>
    <w:rsid w:val="00C618A4"/>
    <w:rsid w:val="00C61922"/>
    <w:rsid w:val="00C61E5A"/>
    <w:rsid w:val="00C61ED0"/>
    <w:rsid w:val="00C620B4"/>
    <w:rsid w:val="00C6249D"/>
    <w:rsid w:val="00C62C0D"/>
    <w:rsid w:val="00C62D72"/>
    <w:rsid w:val="00C6300C"/>
    <w:rsid w:val="00C631FD"/>
    <w:rsid w:val="00C637FD"/>
    <w:rsid w:val="00C638A1"/>
    <w:rsid w:val="00C63AB1"/>
    <w:rsid w:val="00C63D47"/>
    <w:rsid w:val="00C641C8"/>
    <w:rsid w:val="00C64305"/>
    <w:rsid w:val="00C646DC"/>
    <w:rsid w:val="00C64B36"/>
    <w:rsid w:val="00C655BF"/>
    <w:rsid w:val="00C65975"/>
    <w:rsid w:val="00C667C9"/>
    <w:rsid w:val="00C66AB7"/>
    <w:rsid w:val="00C66C7A"/>
    <w:rsid w:val="00C66CC7"/>
    <w:rsid w:val="00C67574"/>
    <w:rsid w:val="00C67C6E"/>
    <w:rsid w:val="00C67D62"/>
    <w:rsid w:val="00C70082"/>
    <w:rsid w:val="00C700E3"/>
    <w:rsid w:val="00C70992"/>
    <w:rsid w:val="00C7131C"/>
    <w:rsid w:val="00C718CC"/>
    <w:rsid w:val="00C72287"/>
    <w:rsid w:val="00C72357"/>
    <w:rsid w:val="00C726FD"/>
    <w:rsid w:val="00C72740"/>
    <w:rsid w:val="00C7371F"/>
    <w:rsid w:val="00C73CEC"/>
    <w:rsid w:val="00C73E73"/>
    <w:rsid w:val="00C74050"/>
    <w:rsid w:val="00C74554"/>
    <w:rsid w:val="00C74846"/>
    <w:rsid w:val="00C749EA"/>
    <w:rsid w:val="00C7520C"/>
    <w:rsid w:val="00C75809"/>
    <w:rsid w:val="00C75A3D"/>
    <w:rsid w:val="00C75C10"/>
    <w:rsid w:val="00C764F6"/>
    <w:rsid w:val="00C76EF8"/>
    <w:rsid w:val="00C80478"/>
    <w:rsid w:val="00C80593"/>
    <w:rsid w:val="00C806E8"/>
    <w:rsid w:val="00C80855"/>
    <w:rsid w:val="00C81280"/>
    <w:rsid w:val="00C8186F"/>
    <w:rsid w:val="00C81CD4"/>
    <w:rsid w:val="00C82133"/>
    <w:rsid w:val="00C82B83"/>
    <w:rsid w:val="00C82C82"/>
    <w:rsid w:val="00C835CC"/>
    <w:rsid w:val="00C83DD1"/>
    <w:rsid w:val="00C83EF5"/>
    <w:rsid w:val="00C84BB7"/>
    <w:rsid w:val="00C84D80"/>
    <w:rsid w:val="00C84F74"/>
    <w:rsid w:val="00C85438"/>
    <w:rsid w:val="00C867CD"/>
    <w:rsid w:val="00C86805"/>
    <w:rsid w:val="00C86CD6"/>
    <w:rsid w:val="00C86EBE"/>
    <w:rsid w:val="00C8762C"/>
    <w:rsid w:val="00C900F8"/>
    <w:rsid w:val="00C90896"/>
    <w:rsid w:val="00C909B1"/>
    <w:rsid w:val="00C90DCB"/>
    <w:rsid w:val="00C9110D"/>
    <w:rsid w:val="00C91306"/>
    <w:rsid w:val="00C91B84"/>
    <w:rsid w:val="00C91DB8"/>
    <w:rsid w:val="00C91E08"/>
    <w:rsid w:val="00C92533"/>
    <w:rsid w:val="00C92D40"/>
    <w:rsid w:val="00C931B4"/>
    <w:rsid w:val="00C9329A"/>
    <w:rsid w:val="00C93956"/>
    <w:rsid w:val="00C93AF9"/>
    <w:rsid w:val="00C93BA4"/>
    <w:rsid w:val="00C93C2E"/>
    <w:rsid w:val="00C946FB"/>
    <w:rsid w:val="00C94715"/>
    <w:rsid w:val="00C94835"/>
    <w:rsid w:val="00C94978"/>
    <w:rsid w:val="00C94D39"/>
    <w:rsid w:val="00C94F72"/>
    <w:rsid w:val="00C950E0"/>
    <w:rsid w:val="00C951ED"/>
    <w:rsid w:val="00C95356"/>
    <w:rsid w:val="00C95438"/>
    <w:rsid w:val="00C95824"/>
    <w:rsid w:val="00C962FA"/>
    <w:rsid w:val="00C96512"/>
    <w:rsid w:val="00C9664E"/>
    <w:rsid w:val="00C96BA8"/>
    <w:rsid w:val="00C97213"/>
    <w:rsid w:val="00C9745F"/>
    <w:rsid w:val="00C97F52"/>
    <w:rsid w:val="00CA0136"/>
    <w:rsid w:val="00CA0DFA"/>
    <w:rsid w:val="00CA14F5"/>
    <w:rsid w:val="00CA2BB1"/>
    <w:rsid w:val="00CA33C7"/>
    <w:rsid w:val="00CA35B5"/>
    <w:rsid w:val="00CA4527"/>
    <w:rsid w:val="00CA4AD5"/>
    <w:rsid w:val="00CA5E5D"/>
    <w:rsid w:val="00CA672A"/>
    <w:rsid w:val="00CA68E6"/>
    <w:rsid w:val="00CA6D6B"/>
    <w:rsid w:val="00CA77D8"/>
    <w:rsid w:val="00CA7DDB"/>
    <w:rsid w:val="00CB0603"/>
    <w:rsid w:val="00CB090B"/>
    <w:rsid w:val="00CB0CD7"/>
    <w:rsid w:val="00CB15B5"/>
    <w:rsid w:val="00CB179C"/>
    <w:rsid w:val="00CB1CD6"/>
    <w:rsid w:val="00CB1F9D"/>
    <w:rsid w:val="00CB2293"/>
    <w:rsid w:val="00CB234E"/>
    <w:rsid w:val="00CB23C6"/>
    <w:rsid w:val="00CB293A"/>
    <w:rsid w:val="00CB29CB"/>
    <w:rsid w:val="00CB350A"/>
    <w:rsid w:val="00CB3A4B"/>
    <w:rsid w:val="00CB3BEF"/>
    <w:rsid w:val="00CB50AE"/>
    <w:rsid w:val="00CB5D1B"/>
    <w:rsid w:val="00CB5DA8"/>
    <w:rsid w:val="00CB62E3"/>
    <w:rsid w:val="00CB7715"/>
    <w:rsid w:val="00CB7916"/>
    <w:rsid w:val="00CC0224"/>
    <w:rsid w:val="00CC03CC"/>
    <w:rsid w:val="00CC0919"/>
    <w:rsid w:val="00CC0D26"/>
    <w:rsid w:val="00CC151B"/>
    <w:rsid w:val="00CC1574"/>
    <w:rsid w:val="00CC1816"/>
    <w:rsid w:val="00CC1AA6"/>
    <w:rsid w:val="00CC1C35"/>
    <w:rsid w:val="00CC22C1"/>
    <w:rsid w:val="00CC2311"/>
    <w:rsid w:val="00CC2444"/>
    <w:rsid w:val="00CC2734"/>
    <w:rsid w:val="00CC282D"/>
    <w:rsid w:val="00CC2C36"/>
    <w:rsid w:val="00CC34E8"/>
    <w:rsid w:val="00CC427A"/>
    <w:rsid w:val="00CC4584"/>
    <w:rsid w:val="00CC4A0A"/>
    <w:rsid w:val="00CC5F8C"/>
    <w:rsid w:val="00CC6136"/>
    <w:rsid w:val="00CC6C30"/>
    <w:rsid w:val="00CC6C76"/>
    <w:rsid w:val="00CC702C"/>
    <w:rsid w:val="00CC7CF5"/>
    <w:rsid w:val="00CC7E22"/>
    <w:rsid w:val="00CC7EA6"/>
    <w:rsid w:val="00CD0507"/>
    <w:rsid w:val="00CD0521"/>
    <w:rsid w:val="00CD164D"/>
    <w:rsid w:val="00CD18B4"/>
    <w:rsid w:val="00CD1934"/>
    <w:rsid w:val="00CD19E4"/>
    <w:rsid w:val="00CD1DA9"/>
    <w:rsid w:val="00CD1E94"/>
    <w:rsid w:val="00CD20CA"/>
    <w:rsid w:val="00CD3208"/>
    <w:rsid w:val="00CD351A"/>
    <w:rsid w:val="00CD3CA2"/>
    <w:rsid w:val="00CD42E8"/>
    <w:rsid w:val="00CD4721"/>
    <w:rsid w:val="00CD49AC"/>
    <w:rsid w:val="00CD4E2D"/>
    <w:rsid w:val="00CD525E"/>
    <w:rsid w:val="00CD558E"/>
    <w:rsid w:val="00CD599A"/>
    <w:rsid w:val="00CD5AC5"/>
    <w:rsid w:val="00CD5DC1"/>
    <w:rsid w:val="00CD5FD9"/>
    <w:rsid w:val="00CD635E"/>
    <w:rsid w:val="00CD64B7"/>
    <w:rsid w:val="00CD70C0"/>
    <w:rsid w:val="00CD7231"/>
    <w:rsid w:val="00CD77FC"/>
    <w:rsid w:val="00CD7DE8"/>
    <w:rsid w:val="00CE0BD2"/>
    <w:rsid w:val="00CE1103"/>
    <w:rsid w:val="00CE17D4"/>
    <w:rsid w:val="00CE1C4E"/>
    <w:rsid w:val="00CE1EAA"/>
    <w:rsid w:val="00CE1EED"/>
    <w:rsid w:val="00CE228C"/>
    <w:rsid w:val="00CE2479"/>
    <w:rsid w:val="00CE2CE9"/>
    <w:rsid w:val="00CE2DB6"/>
    <w:rsid w:val="00CE31DF"/>
    <w:rsid w:val="00CE31E3"/>
    <w:rsid w:val="00CE3578"/>
    <w:rsid w:val="00CE360B"/>
    <w:rsid w:val="00CE3AA0"/>
    <w:rsid w:val="00CE3E92"/>
    <w:rsid w:val="00CE425E"/>
    <w:rsid w:val="00CE4A68"/>
    <w:rsid w:val="00CE5674"/>
    <w:rsid w:val="00CE58FB"/>
    <w:rsid w:val="00CE5B62"/>
    <w:rsid w:val="00CE5BF2"/>
    <w:rsid w:val="00CE6214"/>
    <w:rsid w:val="00CE6427"/>
    <w:rsid w:val="00CE710E"/>
    <w:rsid w:val="00CE712F"/>
    <w:rsid w:val="00CF065C"/>
    <w:rsid w:val="00CF06EC"/>
    <w:rsid w:val="00CF0A2B"/>
    <w:rsid w:val="00CF1535"/>
    <w:rsid w:val="00CF2094"/>
    <w:rsid w:val="00CF26C6"/>
    <w:rsid w:val="00CF2D44"/>
    <w:rsid w:val="00CF30C7"/>
    <w:rsid w:val="00CF39C2"/>
    <w:rsid w:val="00CF458F"/>
    <w:rsid w:val="00CF534C"/>
    <w:rsid w:val="00CF554B"/>
    <w:rsid w:val="00CF58AE"/>
    <w:rsid w:val="00CF6199"/>
    <w:rsid w:val="00CF625F"/>
    <w:rsid w:val="00CF6A4F"/>
    <w:rsid w:val="00CF71FE"/>
    <w:rsid w:val="00CF7568"/>
    <w:rsid w:val="00CF7C45"/>
    <w:rsid w:val="00CF7E9F"/>
    <w:rsid w:val="00D000AC"/>
    <w:rsid w:val="00D00A34"/>
    <w:rsid w:val="00D00FAD"/>
    <w:rsid w:val="00D00FB2"/>
    <w:rsid w:val="00D013F2"/>
    <w:rsid w:val="00D01453"/>
    <w:rsid w:val="00D01A38"/>
    <w:rsid w:val="00D01F57"/>
    <w:rsid w:val="00D02A18"/>
    <w:rsid w:val="00D02D32"/>
    <w:rsid w:val="00D02E72"/>
    <w:rsid w:val="00D03969"/>
    <w:rsid w:val="00D04D4C"/>
    <w:rsid w:val="00D06700"/>
    <w:rsid w:val="00D069FD"/>
    <w:rsid w:val="00D07650"/>
    <w:rsid w:val="00D07ABE"/>
    <w:rsid w:val="00D07BC3"/>
    <w:rsid w:val="00D07E9E"/>
    <w:rsid w:val="00D07EA5"/>
    <w:rsid w:val="00D1059E"/>
    <w:rsid w:val="00D1099D"/>
    <w:rsid w:val="00D10E03"/>
    <w:rsid w:val="00D11E3B"/>
    <w:rsid w:val="00D11EE0"/>
    <w:rsid w:val="00D12799"/>
    <w:rsid w:val="00D13201"/>
    <w:rsid w:val="00D136B2"/>
    <w:rsid w:val="00D1370F"/>
    <w:rsid w:val="00D1373F"/>
    <w:rsid w:val="00D13ABC"/>
    <w:rsid w:val="00D1430B"/>
    <w:rsid w:val="00D151E0"/>
    <w:rsid w:val="00D160DC"/>
    <w:rsid w:val="00D16C7A"/>
    <w:rsid w:val="00D16CAC"/>
    <w:rsid w:val="00D17263"/>
    <w:rsid w:val="00D17688"/>
    <w:rsid w:val="00D17A6A"/>
    <w:rsid w:val="00D20114"/>
    <w:rsid w:val="00D2095E"/>
    <w:rsid w:val="00D209A4"/>
    <w:rsid w:val="00D20A13"/>
    <w:rsid w:val="00D20BE3"/>
    <w:rsid w:val="00D21138"/>
    <w:rsid w:val="00D22C59"/>
    <w:rsid w:val="00D22FC7"/>
    <w:rsid w:val="00D23C84"/>
    <w:rsid w:val="00D23D0B"/>
    <w:rsid w:val="00D24142"/>
    <w:rsid w:val="00D2457B"/>
    <w:rsid w:val="00D245B0"/>
    <w:rsid w:val="00D24FA7"/>
    <w:rsid w:val="00D25138"/>
    <w:rsid w:val="00D255B9"/>
    <w:rsid w:val="00D25739"/>
    <w:rsid w:val="00D25972"/>
    <w:rsid w:val="00D25C15"/>
    <w:rsid w:val="00D25F9B"/>
    <w:rsid w:val="00D25FF1"/>
    <w:rsid w:val="00D260A0"/>
    <w:rsid w:val="00D26623"/>
    <w:rsid w:val="00D26759"/>
    <w:rsid w:val="00D2699A"/>
    <w:rsid w:val="00D26F5A"/>
    <w:rsid w:val="00D271D0"/>
    <w:rsid w:val="00D273AF"/>
    <w:rsid w:val="00D2743B"/>
    <w:rsid w:val="00D2752C"/>
    <w:rsid w:val="00D27B65"/>
    <w:rsid w:val="00D27C4F"/>
    <w:rsid w:val="00D27E74"/>
    <w:rsid w:val="00D30EF3"/>
    <w:rsid w:val="00D32017"/>
    <w:rsid w:val="00D32140"/>
    <w:rsid w:val="00D325C5"/>
    <w:rsid w:val="00D32910"/>
    <w:rsid w:val="00D33111"/>
    <w:rsid w:val="00D33710"/>
    <w:rsid w:val="00D33914"/>
    <w:rsid w:val="00D33A23"/>
    <w:rsid w:val="00D33BAE"/>
    <w:rsid w:val="00D343CA"/>
    <w:rsid w:val="00D3578F"/>
    <w:rsid w:val="00D35C23"/>
    <w:rsid w:val="00D35D3C"/>
    <w:rsid w:val="00D35EC3"/>
    <w:rsid w:val="00D36899"/>
    <w:rsid w:val="00D36A87"/>
    <w:rsid w:val="00D36E44"/>
    <w:rsid w:val="00D3757A"/>
    <w:rsid w:val="00D3779B"/>
    <w:rsid w:val="00D4071A"/>
    <w:rsid w:val="00D40A98"/>
    <w:rsid w:val="00D40EE0"/>
    <w:rsid w:val="00D427F9"/>
    <w:rsid w:val="00D4292F"/>
    <w:rsid w:val="00D42A7F"/>
    <w:rsid w:val="00D435B3"/>
    <w:rsid w:val="00D439C4"/>
    <w:rsid w:val="00D44076"/>
    <w:rsid w:val="00D443B0"/>
    <w:rsid w:val="00D4486C"/>
    <w:rsid w:val="00D44958"/>
    <w:rsid w:val="00D44C70"/>
    <w:rsid w:val="00D451E0"/>
    <w:rsid w:val="00D45285"/>
    <w:rsid w:val="00D45588"/>
    <w:rsid w:val="00D456F1"/>
    <w:rsid w:val="00D45AB6"/>
    <w:rsid w:val="00D45ACB"/>
    <w:rsid w:val="00D45C6F"/>
    <w:rsid w:val="00D45EE2"/>
    <w:rsid w:val="00D460DB"/>
    <w:rsid w:val="00D461B7"/>
    <w:rsid w:val="00D4747F"/>
    <w:rsid w:val="00D47618"/>
    <w:rsid w:val="00D47740"/>
    <w:rsid w:val="00D477F3"/>
    <w:rsid w:val="00D47C44"/>
    <w:rsid w:val="00D47C57"/>
    <w:rsid w:val="00D47DD2"/>
    <w:rsid w:val="00D50192"/>
    <w:rsid w:val="00D508BA"/>
    <w:rsid w:val="00D5096C"/>
    <w:rsid w:val="00D50D5A"/>
    <w:rsid w:val="00D510E1"/>
    <w:rsid w:val="00D51436"/>
    <w:rsid w:val="00D51542"/>
    <w:rsid w:val="00D52151"/>
    <w:rsid w:val="00D52322"/>
    <w:rsid w:val="00D523B3"/>
    <w:rsid w:val="00D52C89"/>
    <w:rsid w:val="00D52D26"/>
    <w:rsid w:val="00D5322E"/>
    <w:rsid w:val="00D53282"/>
    <w:rsid w:val="00D532C8"/>
    <w:rsid w:val="00D53A2E"/>
    <w:rsid w:val="00D54252"/>
    <w:rsid w:val="00D552BB"/>
    <w:rsid w:val="00D5600C"/>
    <w:rsid w:val="00D5601E"/>
    <w:rsid w:val="00D5610D"/>
    <w:rsid w:val="00D56A5D"/>
    <w:rsid w:val="00D56EE0"/>
    <w:rsid w:val="00D570A8"/>
    <w:rsid w:val="00D571B2"/>
    <w:rsid w:val="00D572E5"/>
    <w:rsid w:val="00D5732E"/>
    <w:rsid w:val="00D573D6"/>
    <w:rsid w:val="00D603B5"/>
    <w:rsid w:val="00D60477"/>
    <w:rsid w:val="00D608D6"/>
    <w:rsid w:val="00D60A37"/>
    <w:rsid w:val="00D61146"/>
    <w:rsid w:val="00D61949"/>
    <w:rsid w:val="00D62003"/>
    <w:rsid w:val="00D620C1"/>
    <w:rsid w:val="00D6215C"/>
    <w:rsid w:val="00D62253"/>
    <w:rsid w:val="00D62AB5"/>
    <w:rsid w:val="00D63548"/>
    <w:rsid w:val="00D64ADE"/>
    <w:rsid w:val="00D64F9F"/>
    <w:rsid w:val="00D653D4"/>
    <w:rsid w:val="00D6691F"/>
    <w:rsid w:val="00D67728"/>
    <w:rsid w:val="00D67FF6"/>
    <w:rsid w:val="00D70B60"/>
    <w:rsid w:val="00D70CA2"/>
    <w:rsid w:val="00D71144"/>
    <w:rsid w:val="00D7123D"/>
    <w:rsid w:val="00D72065"/>
    <w:rsid w:val="00D72D5F"/>
    <w:rsid w:val="00D7338C"/>
    <w:rsid w:val="00D73398"/>
    <w:rsid w:val="00D74396"/>
    <w:rsid w:val="00D74611"/>
    <w:rsid w:val="00D7496B"/>
    <w:rsid w:val="00D75570"/>
    <w:rsid w:val="00D758AF"/>
    <w:rsid w:val="00D75DCD"/>
    <w:rsid w:val="00D766E7"/>
    <w:rsid w:val="00D77F2D"/>
    <w:rsid w:val="00D80BDE"/>
    <w:rsid w:val="00D812B5"/>
    <w:rsid w:val="00D814F5"/>
    <w:rsid w:val="00D81BA4"/>
    <w:rsid w:val="00D81CF1"/>
    <w:rsid w:val="00D81FCE"/>
    <w:rsid w:val="00D8205C"/>
    <w:rsid w:val="00D824CD"/>
    <w:rsid w:val="00D82613"/>
    <w:rsid w:val="00D8269B"/>
    <w:rsid w:val="00D8310C"/>
    <w:rsid w:val="00D837A2"/>
    <w:rsid w:val="00D83BC2"/>
    <w:rsid w:val="00D83DC5"/>
    <w:rsid w:val="00D845AA"/>
    <w:rsid w:val="00D84616"/>
    <w:rsid w:val="00D856AF"/>
    <w:rsid w:val="00D85DE9"/>
    <w:rsid w:val="00D869DF"/>
    <w:rsid w:val="00D86CCB"/>
    <w:rsid w:val="00D86D31"/>
    <w:rsid w:val="00D86FD6"/>
    <w:rsid w:val="00D87554"/>
    <w:rsid w:val="00D91099"/>
    <w:rsid w:val="00D9115D"/>
    <w:rsid w:val="00D91787"/>
    <w:rsid w:val="00D91821"/>
    <w:rsid w:val="00D91B12"/>
    <w:rsid w:val="00D92E85"/>
    <w:rsid w:val="00D939F7"/>
    <w:rsid w:val="00D93CDA"/>
    <w:rsid w:val="00D94220"/>
    <w:rsid w:val="00D94AEC"/>
    <w:rsid w:val="00D94B38"/>
    <w:rsid w:val="00D94BE5"/>
    <w:rsid w:val="00D94BFB"/>
    <w:rsid w:val="00D953E6"/>
    <w:rsid w:val="00D955CB"/>
    <w:rsid w:val="00D9573A"/>
    <w:rsid w:val="00D96844"/>
    <w:rsid w:val="00D96A74"/>
    <w:rsid w:val="00D96B49"/>
    <w:rsid w:val="00D972B5"/>
    <w:rsid w:val="00D97521"/>
    <w:rsid w:val="00DA0006"/>
    <w:rsid w:val="00DA037B"/>
    <w:rsid w:val="00DA047B"/>
    <w:rsid w:val="00DA06AB"/>
    <w:rsid w:val="00DA06DC"/>
    <w:rsid w:val="00DA0703"/>
    <w:rsid w:val="00DA0814"/>
    <w:rsid w:val="00DA0B39"/>
    <w:rsid w:val="00DA0C79"/>
    <w:rsid w:val="00DA0D71"/>
    <w:rsid w:val="00DA0FBE"/>
    <w:rsid w:val="00DA146A"/>
    <w:rsid w:val="00DA14EE"/>
    <w:rsid w:val="00DA1DEE"/>
    <w:rsid w:val="00DA2629"/>
    <w:rsid w:val="00DA287B"/>
    <w:rsid w:val="00DA2A83"/>
    <w:rsid w:val="00DA2DCA"/>
    <w:rsid w:val="00DA319F"/>
    <w:rsid w:val="00DA366D"/>
    <w:rsid w:val="00DA3C2F"/>
    <w:rsid w:val="00DA446F"/>
    <w:rsid w:val="00DA46CD"/>
    <w:rsid w:val="00DA4AF8"/>
    <w:rsid w:val="00DA5361"/>
    <w:rsid w:val="00DA56A3"/>
    <w:rsid w:val="00DA5EA1"/>
    <w:rsid w:val="00DA62DF"/>
    <w:rsid w:val="00DA67F3"/>
    <w:rsid w:val="00DA6822"/>
    <w:rsid w:val="00DA6A7C"/>
    <w:rsid w:val="00DA6EC2"/>
    <w:rsid w:val="00DA6FFC"/>
    <w:rsid w:val="00DA7269"/>
    <w:rsid w:val="00DA7569"/>
    <w:rsid w:val="00DA7707"/>
    <w:rsid w:val="00DA7C7E"/>
    <w:rsid w:val="00DB002D"/>
    <w:rsid w:val="00DB06A8"/>
    <w:rsid w:val="00DB1135"/>
    <w:rsid w:val="00DB134D"/>
    <w:rsid w:val="00DB1601"/>
    <w:rsid w:val="00DB1B39"/>
    <w:rsid w:val="00DB2240"/>
    <w:rsid w:val="00DB26D9"/>
    <w:rsid w:val="00DB2918"/>
    <w:rsid w:val="00DB2960"/>
    <w:rsid w:val="00DB2AC7"/>
    <w:rsid w:val="00DB33D0"/>
    <w:rsid w:val="00DB34C3"/>
    <w:rsid w:val="00DB3750"/>
    <w:rsid w:val="00DB42F8"/>
    <w:rsid w:val="00DB495E"/>
    <w:rsid w:val="00DB4D31"/>
    <w:rsid w:val="00DB5017"/>
    <w:rsid w:val="00DB62FD"/>
    <w:rsid w:val="00DB6B4F"/>
    <w:rsid w:val="00DB7268"/>
    <w:rsid w:val="00DB7C2E"/>
    <w:rsid w:val="00DC01F0"/>
    <w:rsid w:val="00DC104B"/>
    <w:rsid w:val="00DC1255"/>
    <w:rsid w:val="00DC1CA0"/>
    <w:rsid w:val="00DC2105"/>
    <w:rsid w:val="00DC21C8"/>
    <w:rsid w:val="00DC3523"/>
    <w:rsid w:val="00DC5927"/>
    <w:rsid w:val="00DC5CBE"/>
    <w:rsid w:val="00DC6009"/>
    <w:rsid w:val="00DC63D3"/>
    <w:rsid w:val="00DC63E8"/>
    <w:rsid w:val="00DC6A7A"/>
    <w:rsid w:val="00DC6AD5"/>
    <w:rsid w:val="00DC6D96"/>
    <w:rsid w:val="00DC7077"/>
    <w:rsid w:val="00DC7084"/>
    <w:rsid w:val="00DC7356"/>
    <w:rsid w:val="00DC74C3"/>
    <w:rsid w:val="00DC7AD7"/>
    <w:rsid w:val="00DC7EF0"/>
    <w:rsid w:val="00DD0C3C"/>
    <w:rsid w:val="00DD0DFE"/>
    <w:rsid w:val="00DD105C"/>
    <w:rsid w:val="00DD117B"/>
    <w:rsid w:val="00DD1283"/>
    <w:rsid w:val="00DD1548"/>
    <w:rsid w:val="00DD1F49"/>
    <w:rsid w:val="00DD204A"/>
    <w:rsid w:val="00DD2162"/>
    <w:rsid w:val="00DD2A2A"/>
    <w:rsid w:val="00DD300C"/>
    <w:rsid w:val="00DD38E1"/>
    <w:rsid w:val="00DD3A44"/>
    <w:rsid w:val="00DD3B71"/>
    <w:rsid w:val="00DD3D0B"/>
    <w:rsid w:val="00DD4166"/>
    <w:rsid w:val="00DD4415"/>
    <w:rsid w:val="00DD4B14"/>
    <w:rsid w:val="00DD4BEB"/>
    <w:rsid w:val="00DD4D22"/>
    <w:rsid w:val="00DD5104"/>
    <w:rsid w:val="00DD5316"/>
    <w:rsid w:val="00DD5C44"/>
    <w:rsid w:val="00DD5F7F"/>
    <w:rsid w:val="00DD6113"/>
    <w:rsid w:val="00DD6379"/>
    <w:rsid w:val="00DD6ADA"/>
    <w:rsid w:val="00DD6C5B"/>
    <w:rsid w:val="00DD6D7F"/>
    <w:rsid w:val="00DD6F6A"/>
    <w:rsid w:val="00DD7104"/>
    <w:rsid w:val="00DD7225"/>
    <w:rsid w:val="00DD7429"/>
    <w:rsid w:val="00DD74A9"/>
    <w:rsid w:val="00DD79C6"/>
    <w:rsid w:val="00DD7ECC"/>
    <w:rsid w:val="00DE15B4"/>
    <w:rsid w:val="00DE1768"/>
    <w:rsid w:val="00DE1EBD"/>
    <w:rsid w:val="00DE3601"/>
    <w:rsid w:val="00DE376A"/>
    <w:rsid w:val="00DE3A07"/>
    <w:rsid w:val="00DE464A"/>
    <w:rsid w:val="00DE4A91"/>
    <w:rsid w:val="00DE58E2"/>
    <w:rsid w:val="00DE5F14"/>
    <w:rsid w:val="00DE6772"/>
    <w:rsid w:val="00DE6835"/>
    <w:rsid w:val="00DE6944"/>
    <w:rsid w:val="00DE6ADF"/>
    <w:rsid w:val="00DE6FDC"/>
    <w:rsid w:val="00DE7511"/>
    <w:rsid w:val="00DE7DC5"/>
    <w:rsid w:val="00DF00FD"/>
    <w:rsid w:val="00DF0233"/>
    <w:rsid w:val="00DF0311"/>
    <w:rsid w:val="00DF0394"/>
    <w:rsid w:val="00DF15D5"/>
    <w:rsid w:val="00DF1741"/>
    <w:rsid w:val="00DF1D86"/>
    <w:rsid w:val="00DF225C"/>
    <w:rsid w:val="00DF2DFA"/>
    <w:rsid w:val="00DF2FDE"/>
    <w:rsid w:val="00DF30C5"/>
    <w:rsid w:val="00DF446F"/>
    <w:rsid w:val="00DF4A53"/>
    <w:rsid w:val="00DF5B41"/>
    <w:rsid w:val="00DF60A5"/>
    <w:rsid w:val="00DF678D"/>
    <w:rsid w:val="00DF6AF3"/>
    <w:rsid w:val="00DF6CB1"/>
    <w:rsid w:val="00DF6D9D"/>
    <w:rsid w:val="00DF6DBF"/>
    <w:rsid w:val="00DF7205"/>
    <w:rsid w:val="00DF76D1"/>
    <w:rsid w:val="00DF797E"/>
    <w:rsid w:val="00DF7ACC"/>
    <w:rsid w:val="00E005EB"/>
    <w:rsid w:val="00E00D33"/>
    <w:rsid w:val="00E00D38"/>
    <w:rsid w:val="00E01F72"/>
    <w:rsid w:val="00E020FB"/>
    <w:rsid w:val="00E022DF"/>
    <w:rsid w:val="00E035EC"/>
    <w:rsid w:val="00E03D8D"/>
    <w:rsid w:val="00E04726"/>
    <w:rsid w:val="00E048BB"/>
    <w:rsid w:val="00E049FD"/>
    <w:rsid w:val="00E04C68"/>
    <w:rsid w:val="00E04FD5"/>
    <w:rsid w:val="00E0524C"/>
    <w:rsid w:val="00E0560E"/>
    <w:rsid w:val="00E05CAE"/>
    <w:rsid w:val="00E05DEC"/>
    <w:rsid w:val="00E067C6"/>
    <w:rsid w:val="00E06D60"/>
    <w:rsid w:val="00E072C4"/>
    <w:rsid w:val="00E0781F"/>
    <w:rsid w:val="00E0782B"/>
    <w:rsid w:val="00E07868"/>
    <w:rsid w:val="00E07AB9"/>
    <w:rsid w:val="00E10358"/>
    <w:rsid w:val="00E1068F"/>
    <w:rsid w:val="00E10F85"/>
    <w:rsid w:val="00E12B20"/>
    <w:rsid w:val="00E1303D"/>
    <w:rsid w:val="00E13452"/>
    <w:rsid w:val="00E13724"/>
    <w:rsid w:val="00E137D9"/>
    <w:rsid w:val="00E1495F"/>
    <w:rsid w:val="00E15023"/>
    <w:rsid w:val="00E15054"/>
    <w:rsid w:val="00E1562B"/>
    <w:rsid w:val="00E16BD0"/>
    <w:rsid w:val="00E16C7A"/>
    <w:rsid w:val="00E16D68"/>
    <w:rsid w:val="00E16E1A"/>
    <w:rsid w:val="00E175CB"/>
    <w:rsid w:val="00E1763E"/>
    <w:rsid w:val="00E1768B"/>
    <w:rsid w:val="00E17752"/>
    <w:rsid w:val="00E20409"/>
    <w:rsid w:val="00E208CF"/>
    <w:rsid w:val="00E20C37"/>
    <w:rsid w:val="00E20F55"/>
    <w:rsid w:val="00E218D8"/>
    <w:rsid w:val="00E21D4C"/>
    <w:rsid w:val="00E21E3F"/>
    <w:rsid w:val="00E223F8"/>
    <w:rsid w:val="00E22635"/>
    <w:rsid w:val="00E22672"/>
    <w:rsid w:val="00E2287B"/>
    <w:rsid w:val="00E22A10"/>
    <w:rsid w:val="00E22D44"/>
    <w:rsid w:val="00E2300F"/>
    <w:rsid w:val="00E230C1"/>
    <w:rsid w:val="00E2321F"/>
    <w:rsid w:val="00E2434C"/>
    <w:rsid w:val="00E25571"/>
    <w:rsid w:val="00E259CA"/>
    <w:rsid w:val="00E25A67"/>
    <w:rsid w:val="00E25DB9"/>
    <w:rsid w:val="00E2631B"/>
    <w:rsid w:val="00E2654E"/>
    <w:rsid w:val="00E26641"/>
    <w:rsid w:val="00E26768"/>
    <w:rsid w:val="00E268E4"/>
    <w:rsid w:val="00E269E4"/>
    <w:rsid w:val="00E26D8C"/>
    <w:rsid w:val="00E26DC2"/>
    <w:rsid w:val="00E27032"/>
    <w:rsid w:val="00E27ABC"/>
    <w:rsid w:val="00E27CF5"/>
    <w:rsid w:val="00E301C3"/>
    <w:rsid w:val="00E30419"/>
    <w:rsid w:val="00E31922"/>
    <w:rsid w:val="00E323DC"/>
    <w:rsid w:val="00E33230"/>
    <w:rsid w:val="00E33380"/>
    <w:rsid w:val="00E3354D"/>
    <w:rsid w:val="00E338AB"/>
    <w:rsid w:val="00E33965"/>
    <w:rsid w:val="00E33BE6"/>
    <w:rsid w:val="00E34047"/>
    <w:rsid w:val="00E3453B"/>
    <w:rsid w:val="00E350A9"/>
    <w:rsid w:val="00E351BA"/>
    <w:rsid w:val="00E35645"/>
    <w:rsid w:val="00E35CA4"/>
    <w:rsid w:val="00E363AE"/>
    <w:rsid w:val="00E3641F"/>
    <w:rsid w:val="00E36C23"/>
    <w:rsid w:val="00E36CB3"/>
    <w:rsid w:val="00E36D73"/>
    <w:rsid w:val="00E36E7B"/>
    <w:rsid w:val="00E37EDE"/>
    <w:rsid w:val="00E4023A"/>
    <w:rsid w:val="00E40336"/>
    <w:rsid w:val="00E40CB2"/>
    <w:rsid w:val="00E41753"/>
    <w:rsid w:val="00E41A90"/>
    <w:rsid w:val="00E41E7F"/>
    <w:rsid w:val="00E42244"/>
    <w:rsid w:val="00E4259A"/>
    <w:rsid w:val="00E42928"/>
    <w:rsid w:val="00E432AA"/>
    <w:rsid w:val="00E43B71"/>
    <w:rsid w:val="00E44359"/>
    <w:rsid w:val="00E446C8"/>
    <w:rsid w:val="00E449FF"/>
    <w:rsid w:val="00E4605F"/>
    <w:rsid w:val="00E4632A"/>
    <w:rsid w:val="00E46441"/>
    <w:rsid w:val="00E464A5"/>
    <w:rsid w:val="00E46E78"/>
    <w:rsid w:val="00E47276"/>
    <w:rsid w:val="00E473EB"/>
    <w:rsid w:val="00E47B4C"/>
    <w:rsid w:val="00E47E0C"/>
    <w:rsid w:val="00E47E92"/>
    <w:rsid w:val="00E5086B"/>
    <w:rsid w:val="00E509CB"/>
    <w:rsid w:val="00E50C8D"/>
    <w:rsid w:val="00E50E02"/>
    <w:rsid w:val="00E510FF"/>
    <w:rsid w:val="00E5111A"/>
    <w:rsid w:val="00E51605"/>
    <w:rsid w:val="00E51ACB"/>
    <w:rsid w:val="00E51BD6"/>
    <w:rsid w:val="00E52485"/>
    <w:rsid w:val="00E52648"/>
    <w:rsid w:val="00E53FD3"/>
    <w:rsid w:val="00E543A5"/>
    <w:rsid w:val="00E54B2A"/>
    <w:rsid w:val="00E54C2D"/>
    <w:rsid w:val="00E54CFF"/>
    <w:rsid w:val="00E54F7D"/>
    <w:rsid w:val="00E55438"/>
    <w:rsid w:val="00E56B26"/>
    <w:rsid w:val="00E57589"/>
    <w:rsid w:val="00E606B9"/>
    <w:rsid w:val="00E60825"/>
    <w:rsid w:val="00E60897"/>
    <w:rsid w:val="00E60CCB"/>
    <w:rsid w:val="00E61766"/>
    <w:rsid w:val="00E617BB"/>
    <w:rsid w:val="00E61A17"/>
    <w:rsid w:val="00E61E61"/>
    <w:rsid w:val="00E623F1"/>
    <w:rsid w:val="00E625A1"/>
    <w:rsid w:val="00E62F3B"/>
    <w:rsid w:val="00E62F47"/>
    <w:rsid w:val="00E6342E"/>
    <w:rsid w:val="00E63F22"/>
    <w:rsid w:val="00E64250"/>
    <w:rsid w:val="00E64445"/>
    <w:rsid w:val="00E65BBE"/>
    <w:rsid w:val="00E6613A"/>
    <w:rsid w:val="00E663B1"/>
    <w:rsid w:val="00E66474"/>
    <w:rsid w:val="00E66760"/>
    <w:rsid w:val="00E66835"/>
    <w:rsid w:val="00E668A2"/>
    <w:rsid w:val="00E677DC"/>
    <w:rsid w:val="00E67D0E"/>
    <w:rsid w:val="00E70258"/>
    <w:rsid w:val="00E702F6"/>
    <w:rsid w:val="00E70B5C"/>
    <w:rsid w:val="00E70D3D"/>
    <w:rsid w:val="00E714C5"/>
    <w:rsid w:val="00E72645"/>
    <w:rsid w:val="00E728D8"/>
    <w:rsid w:val="00E72DFB"/>
    <w:rsid w:val="00E72FBE"/>
    <w:rsid w:val="00E735C2"/>
    <w:rsid w:val="00E738B2"/>
    <w:rsid w:val="00E73AFD"/>
    <w:rsid w:val="00E7482A"/>
    <w:rsid w:val="00E74D91"/>
    <w:rsid w:val="00E74E82"/>
    <w:rsid w:val="00E75864"/>
    <w:rsid w:val="00E758E5"/>
    <w:rsid w:val="00E75C8A"/>
    <w:rsid w:val="00E75FAB"/>
    <w:rsid w:val="00E76BF5"/>
    <w:rsid w:val="00E779BC"/>
    <w:rsid w:val="00E779FC"/>
    <w:rsid w:val="00E77C5F"/>
    <w:rsid w:val="00E77EBC"/>
    <w:rsid w:val="00E8024E"/>
    <w:rsid w:val="00E80635"/>
    <w:rsid w:val="00E80F8D"/>
    <w:rsid w:val="00E812EE"/>
    <w:rsid w:val="00E8142C"/>
    <w:rsid w:val="00E8165E"/>
    <w:rsid w:val="00E818A7"/>
    <w:rsid w:val="00E81C9E"/>
    <w:rsid w:val="00E81FA6"/>
    <w:rsid w:val="00E820EC"/>
    <w:rsid w:val="00E82B4B"/>
    <w:rsid w:val="00E82CB8"/>
    <w:rsid w:val="00E82F3E"/>
    <w:rsid w:val="00E83DD5"/>
    <w:rsid w:val="00E8402F"/>
    <w:rsid w:val="00E8419D"/>
    <w:rsid w:val="00E841E1"/>
    <w:rsid w:val="00E84235"/>
    <w:rsid w:val="00E8532C"/>
    <w:rsid w:val="00E8575B"/>
    <w:rsid w:val="00E86945"/>
    <w:rsid w:val="00E86B76"/>
    <w:rsid w:val="00E87049"/>
    <w:rsid w:val="00E8708A"/>
    <w:rsid w:val="00E876E8"/>
    <w:rsid w:val="00E90180"/>
    <w:rsid w:val="00E90249"/>
    <w:rsid w:val="00E904ED"/>
    <w:rsid w:val="00E90539"/>
    <w:rsid w:val="00E906C0"/>
    <w:rsid w:val="00E90810"/>
    <w:rsid w:val="00E90A22"/>
    <w:rsid w:val="00E90A94"/>
    <w:rsid w:val="00E90C9D"/>
    <w:rsid w:val="00E90F02"/>
    <w:rsid w:val="00E90F53"/>
    <w:rsid w:val="00E917E8"/>
    <w:rsid w:val="00E91DA5"/>
    <w:rsid w:val="00E92CDF"/>
    <w:rsid w:val="00E9377D"/>
    <w:rsid w:val="00E93E3A"/>
    <w:rsid w:val="00E9425B"/>
    <w:rsid w:val="00E94C40"/>
    <w:rsid w:val="00E94E6E"/>
    <w:rsid w:val="00E94EEA"/>
    <w:rsid w:val="00E956FB"/>
    <w:rsid w:val="00E95B24"/>
    <w:rsid w:val="00E95C70"/>
    <w:rsid w:val="00E95F28"/>
    <w:rsid w:val="00E9606E"/>
    <w:rsid w:val="00E96266"/>
    <w:rsid w:val="00E96319"/>
    <w:rsid w:val="00E96CB7"/>
    <w:rsid w:val="00E97E3C"/>
    <w:rsid w:val="00EA0657"/>
    <w:rsid w:val="00EA0C25"/>
    <w:rsid w:val="00EA1D1E"/>
    <w:rsid w:val="00EA214B"/>
    <w:rsid w:val="00EA2241"/>
    <w:rsid w:val="00EA2318"/>
    <w:rsid w:val="00EA2ABD"/>
    <w:rsid w:val="00EA2B7F"/>
    <w:rsid w:val="00EA2FEA"/>
    <w:rsid w:val="00EA34E9"/>
    <w:rsid w:val="00EA3AE1"/>
    <w:rsid w:val="00EA3D42"/>
    <w:rsid w:val="00EA4093"/>
    <w:rsid w:val="00EA4283"/>
    <w:rsid w:val="00EA4A00"/>
    <w:rsid w:val="00EA4B52"/>
    <w:rsid w:val="00EA557A"/>
    <w:rsid w:val="00EA6636"/>
    <w:rsid w:val="00EA668F"/>
    <w:rsid w:val="00EA7118"/>
    <w:rsid w:val="00EA74CF"/>
    <w:rsid w:val="00EA773C"/>
    <w:rsid w:val="00EA7DB5"/>
    <w:rsid w:val="00EB0193"/>
    <w:rsid w:val="00EB0B4E"/>
    <w:rsid w:val="00EB1097"/>
    <w:rsid w:val="00EB1994"/>
    <w:rsid w:val="00EB2324"/>
    <w:rsid w:val="00EB2461"/>
    <w:rsid w:val="00EB2BA9"/>
    <w:rsid w:val="00EB32BD"/>
    <w:rsid w:val="00EB3602"/>
    <w:rsid w:val="00EB395B"/>
    <w:rsid w:val="00EB47D0"/>
    <w:rsid w:val="00EB4B7C"/>
    <w:rsid w:val="00EB57C4"/>
    <w:rsid w:val="00EB63D1"/>
    <w:rsid w:val="00EB6A3F"/>
    <w:rsid w:val="00EB7401"/>
    <w:rsid w:val="00EC014D"/>
    <w:rsid w:val="00EC0417"/>
    <w:rsid w:val="00EC0814"/>
    <w:rsid w:val="00EC0A96"/>
    <w:rsid w:val="00EC0B95"/>
    <w:rsid w:val="00EC14FD"/>
    <w:rsid w:val="00EC1C34"/>
    <w:rsid w:val="00EC2118"/>
    <w:rsid w:val="00EC24C1"/>
    <w:rsid w:val="00EC2671"/>
    <w:rsid w:val="00EC28A4"/>
    <w:rsid w:val="00EC2A5C"/>
    <w:rsid w:val="00EC2B78"/>
    <w:rsid w:val="00EC340E"/>
    <w:rsid w:val="00EC35E5"/>
    <w:rsid w:val="00EC370F"/>
    <w:rsid w:val="00EC382D"/>
    <w:rsid w:val="00EC3F33"/>
    <w:rsid w:val="00EC419B"/>
    <w:rsid w:val="00EC4809"/>
    <w:rsid w:val="00EC4BBF"/>
    <w:rsid w:val="00EC4BC6"/>
    <w:rsid w:val="00EC4D03"/>
    <w:rsid w:val="00EC511C"/>
    <w:rsid w:val="00EC52AF"/>
    <w:rsid w:val="00EC537B"/>
    <w:rsid w:val="00EC54E7"/>
    <w:rsid w:val="00EC557C"/>
    <w:rsid w:val="00EC559F"/>
    <w:rsid w:val="00EC59EE"/>
    <w:rsid w:val="00EC5B5E"/>
    <w:rsid w:val="00EC61CE"/>
    <w:rsid w:val="00EC627F"/>
    <w:rsid w:val="00EC64C9"/>
    <w:rsid w:val="00EC65F9"/>
    <w:rsid w:val="00EC6698"/>
    <w:rsid w:val="00EC6868"/>
    <w:rsid w:val="00EC68C6"/>
    <w:rsid w:val="00EC71E6"/>
    <w:rsid w:val="00EC7A71"/>
    <w:rsid w:val="00ED0029"/>
    <w:rsid w:val="00ED00C3"/>
    <w:rsid w:val="00ED018A"/>
    <w:rsid w:val="00ED01BB"/>
    <w:rsid w:val="00ED052D"/>
    <w:rsid w:val="00ED0F12"/>
    <w:rsid w:val="00ED16B2"/>
    <w:rsid w:val="00ED1942"/>
    <w:rsid w:val="00ED1A76"/>
    <w:rsid w:val="00ED1AC8"/>
    <w:rsid w:val="00ED2B82"/>
    <w:rsid w:val="00ED30DB"/>
    <w:rsid w:val="00ED3451"/>
    <w:rsid w:val="00ED36F1"/>
    <w:rsid w:val="00ED3E35"/>
    <w:rsid w:val="00ED4989"/>
    <w:rsid w:val="00ED53A5"/>
    <w:rsid w:val="00ED5472"/>
    <w:rsid w:val="00ED5EA4"/>
    <w:rsid w:val="00ED6090"/>
    <w:rsid w:val="00ED69D9"/>
    <w:rsid w:val="00ED69E3"/>
    <w:rsid w:val="00ED6F17"/>
    <w:rsid w:val="00ED7221"/>
    <w:rsid w:val="00EE0326"/>
    <w:rsid w:val="00EE09E4"/>
    <w:rsid w:val="00EE125F"/>
    <w:rsid w:val="00EE203D"/>
    <w:rsid w:val="00EE29FC"/>
    <w:rsid w:val="00EE2D02"/>
    <w:rsid w:val="00EE348F"/>
    <w:rsid w:val="00EE37E3"/>
    <w:rsid w:val="00EE3A22"/>
    <w:rsid w:val="00EE3A81"/>
    <w:rsid w:val="00EE4C1D"/>
    <w:rsid w:val="00EE4C68"/>
    <w:rsid w:val="00EE56E5"/>
    <w:rsid w:val="00EE5808"/>
    <w:rsid w:val="00EE6145"/>
    <w:rsid w:val="00EE74E9"/>
    <w:rsid w:val="00EE780E"/>
    <w:rsid w:val="00EE789F"/>
    <w:rsid w:val="00EE7CE2"/>
    <w:rsid w:val="00EF083E"/>
    <w:rsid w:val="00EF0CA6"/>
    <w:rsid w:val="00EF1664"/>
    <w:rsid w:val="00EF1749"/>
    <w:rsid w:val="00EF1C43"/>
    <w:rsid w:val="00EF2465"/>
    <w:rsid w:val="00EF2A2A"/>
    <w:rsid w:val="00EF3CF5"/>
    <w:rsid w:val="00EF4143"/>
    <w:rsid w:val="00EF4191"/>
    <w:rsid w:val="00EF4A3A"/>
    <w:rsid w:val="00EF5585"/>
    <w:rsid w:val="00EF56AB"/>
    <w:rsid w:val="00EF5E7B"/>
    <w:rsid w:val="00EF5F1C"/>
    <w:rsid w:val="00EF608C"/>
    <w:rsid w:val="00EF609C"/>
    <w:rsid w:val="00EF6393"/>
    <w:rsid w:val="00EF6705"/>
    <w:rsid w:val="00EF7224"/>
    <w:rsid w:val="00F00851"/>
    <w:rsid w:val="00F00D73"/>
    <w:rsid w:val="00F00E86"/>
    <w:rsid w:val="00F01207"/>
    <w:rsid w:val="00F014A5"/>
    <w:rsid w:val="00F01CC8"/>
    <w:rsid w:val="00F02078"/>
    <w:rsid w:val="00F02248"/>
    <w:rsid w:val="00F02B6D"/>
    <w:rsid w:val="00F03035"/>
    <w:rsid w:val="00F038DC"/>
    <w:rsid w:val="00F03E03"/>
    <w:rsid w:val="00F04268"/>
    <w:rsid w:val="00F0450A"/>
    <w:rsid w:val="00F048C6"/>
    <w:rsid w:val="00F04A2B"/>
    <w:rsid w:val="00F04B55"/>
    <w:rsid w:val="00F05695"/>
    <w:rsid w:val="00F05780"/>
    <w:rsid w:val="00F05A4A"/>
    <w:rsid w:val="00F05C23"/>
    <w:rsid w:val="00F05EAB"/>
    <w:rsid w:val="00F06551"/>
    <w:rsid w:val="00F07308"/>
    <w:rsid w:val="00F073E7"/>
    <w:rsid w:val="00F075BD"/>
    <w:rsid w:val="00F07D7D"/>
    <w:rsid w:val="00F10092"/>
    <w:rsid w:val="00F10560"/>
    <w:rsid w:val="00F105A0"/>
    <w:rsid w:val="00F10BA7"/>
    <w:rsid w:val="00F11599"/>
    <w:rsid w:val="00F1173F"/>
    <w:rsid w:val="00F117AF"/>
    <w:rsid w:val="00F117FD"/>
    <w:rsid w:val="00F121A0"/>
    <w:rsid w:val="00F1241D"/>
    <w:rsid w:val="00F12A21"/>
    <w:rsid w:val="00F13846"/>
    <w:rsid w:val="00F13C56"/>
    <w:rsid w:val="00F13E38"/>
    <w:rsid w:val="00F13F9B"/>
    <w:rsid w:val="00F14BF0"/>
    <w:rsid w:val="00F14D38"/>
    <w:rsid w:val="00F158C8"/>
    <w:rsid w:val="00F15EA7"/>
    <w:rsid w:val="00F16138"/>
    <w:rsid w:val="00F163CF"/>
    <w:rsid w:val="00F16B7C"/>
    <w:rsid w:val="00F1719B"/>
    <w:rsid w:val="00F17F7F"/>
    <w:rsid w:val="00F2047A"/>
    <w:rsid w:val="00F21918"/>
    <w:rsid w:val="00F21B52"/>
    <w:rsid w:val="00F21E1A"/>
    <w:rsid w:val="00F222CD"/>
    <w:rsid w:val="00F226B5"/>
    <w:rsid w:val="00F22DA6"/>
    <w:rsid w:val="00F2374B"/>
    <w:rsid w:val="00F237B5"/>
    <w:rsid w:val="00F23C85"/>
    <w:rsid w:val="00F23FDD"/>
    <w:rsid w:val="00F24531"/>
    <w:rsid w:val="00F24CB2"/>
    <w:rsid w:val="00F24DE6"/>
    <w:rsid w:val="00F24FE5"/>
    <w:rsid w:val="00F25FE8"/>
    <w:rsid w:val="00F26C64"/>
    <w:rsid w:val="00F27B26"/>
    <w:rsid w:val="00F308B1"/>
    <w:rsid w:val="00F3101C"/>
    <w:rsid w:val="00F31B35"/>
    <w:rsid w:val="00F31EDA"/>
    <w:rsid w:val="00F3399B"/>
    <w:rsid w:val="00F339E2"/>
    <w:rsid w:val="00F33A28"/>
    <w:rsid w:val="00F34126"/>
    <w:rsid w:val="00F349A7"/>
    <w:rsid w:val="00F34B1A"/>
    <w:rsid w:val="00F35223"/>
    <w:rsid w:val="00F353D4"/>
    <w:rsid w:val="00F3546F"/>
    <w:rsid w:val="00F35B39"/>
    <w:rsid w:val="00F35E47"/>
    <w:rsid w:val="00F364DA"/>
    <w:rsid w:val="00F36871"/>
    <w:rsid w:val="00F36B9D"/>
    <w:rsid w:val="00F36ED5"/>
    <w:rsid w:val="00F3728D"/>
    <w:rsid w:val="00F37353"/>
    <w:rsid w:val="00F37576"/>
    <w:rsid w:val="00F37ABE"/>
    <w:rsid w:val="00F37AC4"/>
    <w:rsid w:val="00F37E1A"/>
    <w:rsid w:val="00F405F9"/>
    <w:rsid w:val="00F41905"/>
    <w:rsid w:val="00F41B94"/>
    <w:rsid w:val="00F41CBE"/>
    <w:rsid w:val="00F421EA"/>
    <w:rsid w:val="00F425BB"/>
    <w:rsid w:val="00F42E31"/>
    <w:rsid w:val="00F4304B"/>
    <w:rsid w:val="00F4311C"/>
    <w:rsid w:val="00F43510"/>
    <w:rsid w:val="00F4365D"/>
    <w:rsid w:val="00F4397D"/>
    <w:rsid w:val="00F43BCD"/>
    <w:rsid w:val="00F446AD"/>
    <w:rsid w:val="00F4478F"/>
    <w:rsid w:val="00F448DA"/>
    <w:rsid w:val="00F44902"/>
    <w:rsid w:val="00F44AD6"/>
    <w:rsid w:val="00F44E9E"/>
    <w:rsid w:val="00F44EAA"/>
    <w:rsid w:val="00F450AA"/>
    <w:rsid w:val="00F4599D"/>
    <w:rsid w:val="00F463EC"/>
    <w:rsid w:val="00F46595"/>
    <w:rsid w:val="00F4663A"/>
    <w:rsid w:val="00F46FBE"/>
    <w:rsid w:val="00F47070"/>
    <w:rsid w:val="00F47652"/>
    <w:rsid w:val="00F50100"/>
    <w:rsid w:val="00F506D4"/>
    <w:rsid w:val="00F50DB2"/>
    <w:rsid w:val="00F51132"/>
    <w:rsid w:val="00F5155C"/>
    <w:rsid w:val="00F5196C"/>
    <w:rsid w:val="00F52077"/>
    <w:rsid w:val="00F524A5"/>
    <w:rsid w:val="00F52746"/>
    <w:rsid w:val="00F52B98"/>
    <w:rsid w:val="00F52E7C"/>
    <w:rsid w:val="00F52EFB"/>
    <w:rsid w:val="00F53873"/>
    <w:rsid w:val="00F53EA0"/>
    <w:rsid w:val="00F54379"/>
    <w:rsid w:val="00F543BD"/>
    <w:rsid w:val="00F546A6"/>
    <w:rsid w:val="00F549E5"/>
    <w:rsid w:val="00F549F5"/>
    <w:rsid w:val="00F54A4F"/>
    <w:rsid w:val="00F553A6"/>
    <w:rsid w:val="00F55881"/>
    <w:rsid w:val="00F558CE"/>
    <w:rsid w:val="00F565C3"/>
    <w:rsid w:val="00F56C1E"/>
    <w:rsid w:val="00F56DE6"/>
    <w:rsid w:val="00F5751E"/>
    <w:rsid w:val="00F5791E"/>
    <w:rsid w:val="00F6068B"/>
    <w:rsid w:val="00F60A08"/>
    <w:rsid w:val="00F60C59"/>
    <w:rsid w:val="00F60CE4"/>
    <w:rsid w:val="00F6128D"/>
    <w:rsid w:val="00F613A4"/>
    <w:rsid w:val="00F61D81"/>
    <w:rsid w:val="00F62BF6"/>
    <w:rsid w:val="00F62FCA"/>
    <w:rsid w:val="00F637E9"/>
    <w:rsid w:val="00F63AB0"/>
    <w:rsid w:val="00F6443D"/>
    <w:rsid w:val="00F65359"/>
    <w:rsid w:val="00F65694"/>
    <w:rsid w:val="00F658B8"/>
    <w:rsid w:val="00F65D41"/>
    <w:rsid w:val="00F65FA7"/>
    <w:rsid w:val="00F664E1"/>
    <w:rsid w:val="00F67631"/>
    <w:rsid w:val="00F67836"/>
    <w:rsid w:val="00F67A50"/>
    <w:rsid w:val="00F67AAD"/>
    <w:rsid w:val="00F67B1F"/>
    <w:rsid w:val="00F67ECA"/>
    <w:rsid w:val="00F70789"/>
    <w:rsid w:val="00F717FB"/>
    <w:rsid w:val="00F71837"/>
    <w:rsid w:val="00F720FF"/>
    <w:rsid w:val="00F7261D"/>
    <w:rsid w:val="00F72960"/>
    <w:rsid w:val="00F729C4"/>
    <w:rsid w:val="00F72CAB"/>
    <w:rsid w:val="00F72EFD"/>
    <w:rsid w:val="00F72FE7"/>
    <w:rsid w:val="00F73584"/>
    <w:rsid w:val="00F73844"/>
    <w:rsid w:val="00F73853"/>
    <w:rsid w:val="00F7387A"/>
    <w:rsid w:val="00F73FFB"/>
    <w:rsid w:val="00F74D6A"/>
    <w:rsid w:val="00F75BBE"/>
    <w:rsid w:val="00F7610D"/>
    <w:rsid w:val="00F766E4"/>
    <w:rsid w:val="00F76857"/>
    <w:rsid w:val="00F7686E"/>
    <w:rsid w:val="00F778F6"/>
    <w:rsid w:val="00F77A57"/>
    <w:rsid w:val="00F8048D"/>
    <w:rsid w:val="00F80811"/>
    <w:rsid w:val="00F8135E"/>
    <w:rsid w:val="00F81FC6"/>
    <w:rsid w:val="00F8208B"/>
    <w:rsid w:val="00F823B4"/>
    <w:rsid w:val="00F8285D"/>
    <w:rsid w:val="00F828A2"/>
    <w:rsid w:val="00F82D3E"/>
    <w:rsid w:val="00F830C8"/>
    <w:rsid w:val="00F83B3D"/>
    <w:rsid w:val="00F84511"/>
    <w:rsid w:val="00F84BA1"/>
    <w:rsid w:val="00F85313"/>
    <w:rsid w:val="00F85747"/>
    <w:rsid w:val="00F85890"/>
    <w:rsid w:val="00F85A7E"/>
    <w:rsid w:val="00F85AA1"/>
    <w:rsid w:val="00F8684D"/>
    <w:rsid w:val="00F86ADA"/>
    <w:rsid w:val="00F86C89"/>
    <w:rsid w:val="00F86FDC"/>
    <w:rsid w:val="00F8771A"/>
    <w:rsid w:val="00F90971"/>
    <w:rsid w:val="00F92695"/>
    <w:rsid w:val="00F93037"/>
    <w:rsid w:val="00F931AA"/>
    <w:rsid w:val="00F9345A"/>
    <w:rsid w:val="00F93A56"/>
    <w:rsid w:val="00F941F5"/>
    <w:rsid w:val="00F9443C"/>
    <w:rsid w:val="00F9461F"/>
    <w:rsid w:val="00F95655"/>
    <w:rsid w:val="00F95703"/>
    <w:rsid w:val="00F959EE"/>
    <w:rsid w:val="00F95AA2"/>
    <w:rsid w:val="00F95BB0"/>
    <w:rsid w:val="00F96CF8"/>
    <w:rsid w:val="00F9750A"/>
    <w:rsid w:val="00F97A66"/>
    <w:rsid w:val="00FA0893"/>
    <w:rsid w:val="00FA0D2C"/>
    <w:rsid w:val="00FA13F3"/>
    <w:rsid w:val="00FA147D"/>
    <w:rsid w:val="00FA1600"/>
    <w:rsid w:val="00FA1908"/>
    <w:rsid w:val="00FA23AE"/>
    <w:rsid w:val="00FA252C"/>
    <w:rsid w:val="00FA2961"/>
    <w:rsid w:val="00FA2BDB"/>
    <w:rsid w:val="00FA2C0E"/>
    <w:rsid w:val="00FA2E75"/>
    <w:rsid w:val="00FA3563"/>
    <w:rsid w:val="00FA3733"/>
    <w:rsid w:val="00FA3F04"/>
    <w:rsid w:val="00FA4432"/>
    <w:rsid w:val="00FA4BA1"/>
    <w:rsid w:val="00FA4FDC"/>
    <w:rsid w:val="00FA543A"/>
    <w:rsid w:val="00FA5777"/>
    <w:rsid w:val="00FA68B1"/>
    <w:rsid w:val="00FA7747"/>
    <w:rsid w:val="00FA7DDC"/>
    <w:rsid w:val="00FA7F42"/>
    <w:rsid w:val="00FB001D"/>
    <w:rsid w:val="00FB01AF"/>
    <w:rsid w:val="00FB02F1"/>
    <w:rsid w:val="00FB03FA"/>
    <w:rsid w:val="00FB15DC"/>
    <w:rsid w:val="00FB185F"/>
    <w:rsid w:val="00FB1B19"/>
    <w:rsid w:val="00FB1F1B"/>
    <w:rsid w:val="00FB22FE"/>
    <w:rsid w:val="00FB2CB2"/>
    <w:rsid w:val="00FB32FA"/>
    <w:rsid w:val="00FB359F"/>
    <w:rsid w:val="00FB4179"/>
    <w:rsid w:val="00FB4E2C"/>
    <w:rsid w:val="00FB5501"/>
    <w:rsid w:val="00FB58E4"/>
    <w:rsid w:val="00FB5CC5"/>
    <w:rsid w:val="00FB6085"/>
    <w:rsid w:val="00FB60A3"/>
    <w:rsid w:val="00FB6C3C"/>
    <w:rsid w:val="00FB6C9C"/>
    <w:rsid w:val="00FB6DED"/>
    <w:rsid w:val="00FB6E4D"/>
    <w:rsid w:val="00FB7796"/>
    <w:rsid w:val="00FB77E0"/>
    <w:rsid w:val="00FC0285"/>
    <w:rsid w:val="00FC0374"/>
    <w:rsid w:val="00FC0DD4"/>
    <w:rsid w:val="00FC110D"/>
    <w:rsid w:val="00FC14DD"/>
    <w:rsid w:val="00FC19EC"/>
    <w:rsid w:val="00FC1B21"/>
    <w:rsid w:val="00FC1B35"/>
    <w:rsid w:val="00FC2D33"/>
    <w:rsid w:val="00FC2E4F"/>
    <w:rsid w:val="00FC34BB"/>
    <w:rsid w:val="00FC36F4"/>
    <w:rsid w:val="00FC38A8"/>
    <w:rsid w:val="00FC42AE"/>
    <w:rsid w:val="00FC4733"/>
    <w:rsid w:val="00FC5EA4"/>
    <w:rsid w:val="00FC5F3A"/>
    <w:rsid w:val="00FC642C"/>
    <w:rsid w:val="00FC70F8"/>
    <w:rsid w:val="00FC7BDD"/>
    <w:rsid w:val="00FD0801"/>
    <w:rsid w:val="00FD0D80"/>
    <w:rsid w:val="00FD0DF9"/>
    <w:rsid w:val="00FD10B5"/>
    <w:rsid w:val="00FD10F4"/>
    <w:rsid w:val="00FD13E7"/>
    <w:rsid w:val="00FD1833"/>
    <w:rsid w:val="00FD1C85"/>
    <w:rsid w:val="00FD1D5B"/>
    <w:rsid w:val="00FD1ED0"/>
    <w:rsid w:val="00FD1F92"/>
    <w:rsid w:val="00FD2731"/>
    <w:rsid w:val="00FD2C53"/>
    <w:rsid w:val="00FD2CDA"/>
    <w:rsid w:val="00FD2D68"/>
    <w:rsid w:val="00FD2E1D"/>
    <w:rsid w:val="00FD3619"/>
    <w:rsid w:val="00FD38E4"/>
    <w:rsid w:val="00FD3E94"/>
    <w:rsid w:val="00FD450F"/>
    <w:rsid w:val="00FD4BC9"/>
    <w:rsid w:val="00FD509C"/>
    <w:rsid w:val="00FD5631"/>
    <w:rsid w:val="00FD5F1C"/>
    <w:rsid w:val="00FD625D"/>
    <w:rsid w:val="00FD63E6"/>
    <w:rsid w:val="00FD6829"/>
    <w:rsid w:val="00FD68E5"/>
    <w:rsid w:val="00FD6CF4"/>
    <w:rsid w:val="00FD6D23"/>
    <w:rsid w:val="00FD6DBC"/>
    <w:rsid w:val="00FD6E92"/>
    <w:rsid w:val="00FD70EA"/>
    <w:rsid w:val="00FD7FAE"/>
    <w:rsid w:val="00FE03D4"/>
    <w:rsid w:val="00FE10D1"/>
    <w:rsid w:val="00FE1648"/>
    <w:rsid w:val="00FE1D9F"/>
    <w:rsid w:val="00FE28CA"/>
    <w:rsid w:val="00FE2EAB"/>
    <w:rsid w:val="00FE31F0"/>
    <w:rsid w:val="00FE3301"/>
    <w:rsid w:val="00FE381E"/>
    <w:rsid w:val="00FE3E4B"/>
    <w:rsid w:val="00FE4CCF"/>
    <w:rsid w:val="00FE569F"/>
    <w:rsid w:val="00FE5DCF"/>
    <w:rsid w:val="00FE601D"/>
    <w:rsid w:val="00FE6303"/>
    <w:rsid w:val="00FE630A"/>
    <w:rsid w:val="00FE6353"/>
    <w:rsid w:val="00FE698C"/>
    <w:rsid w:val="00FE69D3"/>
    <w:rsid w:val="00FE700F"/>
    <w:rsid w:val="00FE7D0D"/>
    <w:rsid w:val="00FF05E2"/>
    <w:rsid w:val="00FF0BD6"/>
    <w:rsid w:val="00FF177E"/>
    <w:rsid w:val="00FF1C51"/>
    <w:rsid w:val="00FF1DF3"/>
    <w:rsid w:val="00FF1E73"/>
    <w:rsid w:val="00FF22B0"/>
    <w:rsid w:val="00FF286C"/>
    <w:rsid w:val="00FF3D23"/>
    <w:rsid w:val="00FF4779"/>
    <w:rsid w:val="00FF54E0"/>
    <w:rsid w:val="00FF54E9"/>
    <w:rsid w:val="00FF5A42"/>
    <w:rsid w:val="00FF5FB6"/>
    <w:rsid w:val="00FF624B"/>
    <w:rsid w:val="00FF630E"/>
    <w:rsid w:val="00FF661C"/>
    <w:rsid w:val="00FF684C"/>
    <w:rsid w:val="00FF6C65"/>
    <w:rsid w:val="00FF71A0"/>
    <w:rsid w:val="00FF72FD"/>
    <w:rsid w:val="00FF7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456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22E07"/>
    <w:pPr>
      <w:keepNext/>
      <w:jc w:val="both"/>
      <w:outlineLvl w:val="0"/>
    </w:pPr>
    <w:rPr>
      <w:b/>
      <w:i/>
      <w:sz w:val="32"/>
      <w:szCs w:val="20"/>
    </w:rPr>
  </w:style>
  <w:style w:type="paragraph" w:styleId="Nagwek2">
    <w:name w:val="heading 2"/>
    <w:basedOn w:val="Normalny"/>
    <w:next w:val="Normalny"/>
    <w:link w:val="Nagwek2Znak"/>
    <w:qFormat/>
    <w:rsid w:val="00660C2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A22E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A22E07"/>
    <w:pPr>
      <w:keepNext/>
      <w:jc w:val="center"/>
      <w:outlineLvl w:val="3"/>
    </w:pPr>
    <w:rPr>
      <w:b/>
      <w:sz w:val="32"/>
      <w:szCs w:val="20"/>
    </w:rPr>
  </w:style>
  <w:style w:type="paragraph" w:styleId="Nagwek5">
    <w:name w:val="heading 5"/>
    <w:basedOn w:val="Normalny"/>
    <w:next w:val="Normalny"/>
    <w:link w:val="Nagwek5Znak"/>
    <w:qFormat/>
    <w:rsid w:val="00A22E07"/>
    <w:pPr>
      <w:keepNext/>
      <w:spacing w:line="360" w:lineRule="auto"/>
      <w:jc w:val="both"/>
      <w:outlineLvl w:val="4"/>
    </w:pPr>
    <w:rPr>
      <w:b/>
      <w:szCs w:val="20"/>
    </w:rPr>
  </w:style>
  <w:style w:type="paragraph" w:styleId="Nagwek6">
    <w:name w:val="heading 6"/>
    <w:basedOn w:val="Normalny"/>
    <w:next w:val="Normalny"/>
    <w:link w:val="Nagwek6Znak"/>
    <w:qFormat/>
    <w:rsid w:val="00A22E07"/>
    <w:pPr>
      <w:keepNext/>
      <w:spacing w:line="360" w:lineRule="auto"/>
      <w:jc w:val="both"/>
      <w:outlineLvl w:val="5"/>
    </w:pPr>
    <w:rPr>
      <w:b/>
      <w:sz w:val="28"/>
      <w:szCs w:val="20"/>
    </w:rPr>
  </w:style>
  <w:style w:type="paragraph" w:styleId="Nagwek7">
    <w:name w:val="heading 7"/>
    <w:basedOn w:val="Normalny"/>
    <w:next w:val="Normalny"/>
    <w:link w:val="Nagwek7Znak"/>
    <w:qFormat/>
    <w:rsid w:val="00A22E07"/>
    <w:p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qFormat/>
    <w:rsid w:val="00A22E07"/>
    <w:p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qFormat/>
    <w:rsid w:val="00A22E07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22E07"/>
    <w:rPr>
      <w:b/>
      <w:i/>
      <w:sz w:val="32"/>
      <w:lang w:val="pl-PL" w:eastAsia="pl-PL" w:bidi="ar-SA"/>
    </w:rPr>
  </w:style>
  <w:style w:type="character" w:customStyle="1" w:styleId="Nagwek3Znak">
    <w:name w:val="Nagłówek 3 Znak"/>
    <w:link w:val="Nagwek3"/>
    <w:rsid w:val="00A22E07"/>
    <w:rPr>
      <w:rFonts w:ascii="Cambria" w:hAnsi="Cambria"/>
      <w:b/>
      <w:bCs/>
      <w:sz w:val="26"/>
      <w:szCs w:val="26"/>
      <w:lang w:val="pl-PL" w:eastAsia="pl-PL" w:bidi="ar-SA"/>
    </w:rPr>
  </w:style>
  <w:style w:type="character" w:customStyle="1" w:styleId="Nagwek4Znak">
    <w:name w:val="Nagłówek 4 Znak"/>
    <w:link w:val="Nagwek4"/>
    <w:rsid w:val="00A22E07"/>
    <w:rPr>
      <w:b/>
      <w:sz w:val="32"/>
      <w:lang w:val="pl-PL" w:eastAsia="pl-PL" w:bidi="ar-SA"/>
    </w:rPr>
  </w:style>
  <w:style w:type="character" w:customStyle="1" w:styleId="Nagwek5Znak">
    <w:name w:val="Nagłówek 5 Znak"/>
    <w:link w:val="Nagwek5"/>
    <w:rsid w:val="00A22E07"/>
    <w:rPr>
      <w:b/>
      <w:sz w:val="24"/>
      <w:lang w:val="pl-PL" w:eastAsia="pl-PL" w:bidi="ar-SA"/>
    </w:rPr>
  </w:style>
  <w:style w:type="character" w:customStyle="1" w:styleId="Nagwek6Znak">
    <w:name w:val="Nagłówek 6 Znak"/>
    <w:link w:val="Nagwek6"/>
    <w:rsid w:val="00A22E07"/>
    <w:rPr>
      <w:b/>
      <w:sz w:val="28"/>
      <w:lang w:val="pl-PL" w:eastAsia="pl-PL" w:bidi="ar-SA"/>
    </w:rPr>
  </w:style>
  <w:style w:type="character" w:customStyle="1" w:styleId="Nagwek7Znak">
    <w:name w:val="Nagłówek 7 Znak"/>
    <w:link w:val="Nagwek7"/>
    <w:semiHidden/>
    <w:rsid w:val="00A22E07"/>
    <w:rPr>
      <w:rFonts w:ascii="Calibri" w:hAnsi="Calibri"/>
      <w:sz w:val="24"/>
      <w:szCs w:val="24"/>
      <w:lang w:val="pl-PL" w:eastAsia="pl-PL" w:bidi="ar-SA"/>
    </w:rPr>
  </w:style>
  <w:style w:type="character" w:customStyle="1" w:styleId="Nagwek8Znak">
    <w:name w:val="Nagłówek 8 Znak"/>
    <w:link w:val="Nagwek8"/>
    <w:semiHidden/>
    <w:rsid w:val="00A22E07"/>
    <w:rPr>
      <w:rFonts w:ascii="Calibri" w:hAnsi="Calibri"/>
      <w:i/>
      <w:iCs/>
      <w:sz w:val="24"/>
      <w:szCs w:val="24"/>
      <w:lang w:val="pl-PL" w:eastAsia="pl-PL" w:bidi="ar-SA"/>
    </w:rPr>
  </w:style>
  <w:style w:type="character" w:customStyle="1" w:styleId="Nagwek9Znak">
    <w:name w:val="Nagłówek 9 Znak"/>
    <w:link w:val="Nagwek9"/>
    <w:semiHidden/>
    <w:rsid w:val="00A22E07"/>
    <w:rPr>
      <w:rFonts w:ascii="Cambria" w:hAnsi="Cambria"/>
      <w:sz w:val="22"/>
      <w:szCs w:val="22"/>
      <w:lang w:val="pl-PL" w:eastAsia="pl-PL" w:bidi="ar-SA"/>
    </w:rPr>
  </w:style>
  <w:style w:type="paragraph" w:styleId="Tekstpodstawowy">
    <w:name w:val="Body Text"/>
    <w:aliases w:val=" Znak Znak,Znak Znak"/>
    <w:basedOn w:val="Normalny"/>
    <w:link w:val="TekstpodstawowyZnak"/>
    <w:rsid w:val="00A22E07"/>
    <w:pPr>
      <w:jc w:val="center"/>
    </w:pPr>
    <w:rPr>
      <w:b/>
      <w:bCs/>
      <w:sz w:val="32"/>
    </w:rPr>
  </w:style>
  <w:style w:type="paragraph" w:styleId="Tekstprzypisudolnego">
    <w:name w:val="footnote text"/>
    <w:basedOn w:val="Normalny"/>
    <w:link w:val="TekstprzypisudolnegoZnak"/>
    <w:rsid w:val="00A22E07"/>
    <w:rPr>
      <w:sz w:val="20"/>
      <w:szCs w:val="20"/>
    </w:rPr>
  </w:style>
  <w:style w:type="character" w:styleId="Numerstrony">
    <w:name w:val="page number"/>
    <w:basedOn w:val="Domylnaczcionkaakapitu"/>
    <w:rsid w:val="00A22E07"/>
  </w:style>
  <w:style w:type="paragraph" w:styleId="Stopka">
    <w:name w:val="footer"/>
    <w:basedOn w:val="Normalny"/>
    <w:link w:val="StopkaZnak"/>
    <w:uiPriority w:val="99"/>
    <w:rsid w:val="00A22E0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22E07"/>
    <w:rPr>
      <w:sz w:val="24"/>
      <w:szCs w:val="24"/>
      <w:lang w:val="pl-PL" w:eastAsia="pl-PL" w:bidi="ar-SA"/>
    </w:rPr>
  </w:style>
  <w:style w:type="paragraph" w:styleId="Tekstpodstawowy2">
    <w:name w:val="Body Text 2"/>
    <w:basedOn w:val="Normalny"/>
    <w:link w:val="Tekstpodstawowy2Znak"/>
    <w:unhideWhenUsed/>
    <w:rsid w:val="00A22E07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A22E07"/>
    <w:rPr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A22E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22E07"/>
    <w:rPr>
      <w:sz w:val="24"/>
      <w:szCs w:val="24"/>
      <w:lang w:val="pl-PL" w:eastAsia="pl-PL" w:bidi="ar-SA"/>
    </w:rPr>
  </w:style>
  <w:style w:type="paragraph" w:styleId="Tekstpodstawowy3">
    <w:name w:val="Body Text 3"/>
    <w:basedOn w:val="Normalny"/>
    <w:link w:val="Tekstpodstawowy3Znak"/>
    <w:unhideWhenUsed/>
    <w:rsid w:val="00A22E0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A22E07"/>
    <w:rPr>
      <w:sz w:val="16"/>
      <w:szCs w:val="16"/>
      <w:lang w:val="pl-PL" w:eastAsia="pl-PL" w:bidi="ar-SA"/>
    </w:rPr>
  </w:style>
  <w:style w:type="paragraph" w:styleId="Tytu">
    <w:name w:val="Title"/>
    <w:basedOn w:val="Normalny"/>
    <w:link w:val="TytuZnak"/>
    <w:qFormat/>
    <w:rsid w:val="00A22E07"/>
    <w:pPr>
      <w:jc w:val="center"/>
    </w:pPr>
    <w:rPr>
      <w:b/>
      <w:sz w:val="28"/>
      <w:szCs w:val="20"/>
    </w:rPr>
  </w:style>
  <w:style w:type="character" w:customStyle="1" w:styleId="TytuZnak">
    <w:name w:val="Tytuł Znak"/>
    <w:link w:val="Tytu"/>
    <w:rsid w:val="00A22E07"/>
    <w:rPr>
      <w:b/>
      <w:sz w:val="28"/>
      <w:lang w:val="pl-PL" w:eastAsia="pl-PL" w:bidi="ar-SA"/>
    </w:rPr>
  </w:style>
  <w:style w:type="table" w:styleId="Tabela-Siatka">
    <w:name w:val="Table Grid"/>
    <w:basedOn w:val="Standardowy"/>
    <w:rsid w:val="00A22E0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rsid w:val="00C91DB8"/>
    <w:rPr>
      <w:color w:val="0000FF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rsid w:val="00DD105C"/>
  </w:style>
  <w:style w:type="character" w:customStyle="1" w:styleId="Nagwek2Znak">
    <w:name w:val="Nagłówek 2 Znak"/>
    <w:link w:val="Nagwek2"/>
    <w:rsid w:val="00660C2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tekstost">
    <w:name w:val="tekst ost"/>
    <w:basedOn w:val="Normalny"/>
    <w:rsid w:val="00660C2D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andardowytekst">
    <w:name w:val="Standardowy.tekst"/>
    <w:rsid w:val="00EF5E7B"/>
    <w:pPr>
      <w:jc w:val="both"/>
    </w:pPr>
  </w:style>
  <w:style w:type="paragraph" w:customStyle="1" w:styleId="StylIwony">
    <w:name w:val="Styl Iwony"/>
    <w:basedOn w:val="Normalny"/>
    <w:rsid w:val="00EF5E7B"/>
    <w:pPr>
      <w:spacing w:before="120" w:after="120"/>
      <w:jc w:val="both"/>
    </w:pPr>
    <w:rPr>
      <w:rFonts w:ascii="Bookman Old Style" w:hAnsi="Bookman Old Style"/>
      <w:szCs w:val="20"/>
    </w:rPr>
  </w:style>
  <w:style w:type="paragraph" w:styleId="Tekstdymka">
    <w:name w:val="Balloon Text"/>
    <w:basedOn w:val="Normalny"/>
    <w:link w:val="TekstdymkaZnak"/>
    <w:rsid w:val="004C497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4C497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26019"/>
    <w:pPr>
      <w:ind w:left="708"/>
    </w:pPr>
  </w:style>
  <w:style w:type="character" w:customStyle="1" w:styleId="TekstpodstawowyZnak">
    <w:name w:val="Tekst podstawowy Znak"/>
    <w:aliases w:val=" Znak Znak Znak,Znak Znak Znak"/>
    <w:link w:val="Tekstpodstawowy"/>
    <w:rsid w:val="00294C19"/>
    <w:rPr>
      <w:b/>
      <w:bCs/>
      <w:sz w:val="32"/>
      <w:szCs w:val="24"/>
    </w:rPr>
  </w:style>
  <w:style w:type="character" w:styleId="Odwoaniedokomentarza">
    <w:name w:val="annotation reference"/>
    <w:rsid w:val="00550C4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50C4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50C47"/>
  </w:style>
  <w:style w:type="paragraph" w:styleId="Tematkomentarza">
    <w:name w:val="annotation subject"/>
    <w:basedOn w:val="Tekstkomentarza"/>
    <w:next w:val="Tekstkomentarza"/>
    <w:link w:val="TematkomentarzaZnak"/>
    <w:rsid w:val="00550C47"/>
    <w:rPr>
      <w:b/>
      <w:bCs/>
    </w:rPr>
  </w:style>
  <w:style w:type="character" w:customStyle="1" w:styleId="TematkomentarzaZnak">
    <w:name w:val="Temat komentarza Znak"/>
    <w:link w:val="Tematkomentarza"/>
    <w:rsid w:val="00550C47"/>
    <w:rPr>
      <w:b/>
      <w:bCs/>
    </w:rPr>
  </w:style>
  <w:style w:type="paragraph" w:customStyle="1" w:styleId="Default">
    <w:name w:val="Default"/>
    <w:rsid w:val="00AA37B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semiHidden/>
    <w:rsid w:val="001F14F1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2CF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2CF3"/>
  </w:style>
  <w:style w:type="character" w:styleId="Odwoanieprzypisukocowego">
    <w:name w:val="endnote reference"/>
    <w:uiPriority w:val="99"/>
    <w:semiHidden/>
    <w:unhideWhenUsed/>
    <w:rsid w:val="00B32CF3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4C3201"/>
    <w:pPr>
      <w:shd w:val="clear" w:color="auto" w:fill="FFFFFF"/>
      <w:tabs>
        <w:tab w:val="num" w:pos="1080"/>
      </w:tabs>
      <w:spacing w:before="230"/>
      <w:ind w:left="284"/>
      <w:jc w:val="both"/>
    </w:pPr>
    <w:rPr>
      <w:rFonts w:ascii="Verdana" w:hAnsi="Verdana"/>
      <w:bCs/>
      <w:i/>
      <w:sz w:val="20"/>
      <w:szCs w:val="20"/>
    </w:rPr>
  </w:style>
  <w:style w:type="character" w:customStyle="1" w:styleId="TekstpodstawowywcityZnak">
    <w:name w:val="Tekst podstawowy wcięty Znak"/>
    <w:link w:val="Tekstpodstawowywcity"/>
    <w:rsid w:val="004C3201"/>
    <w:rPr>
      <w:rFonts w:ascii="Verdana" w:hAnsi="Verdana"/>
      <w:bCs/>
      <w:i/>
      <w:shd w:val="clear" w:color="auto" w:fill="FFFFFF"/>
    </w:rPr>
  </w:style>
  <w:style w:type="paragraph" w:styleId="Tekstblokowy">
    <w:name w:val="Block Text"/>
    <w:basedOn w:val="Normalny"/>
    <w:rsid w:val="004C3201"/>
    <w:pPr>
      <w:ind w:left="360" w:right="141" w:hanging="360"/>
      <w:jc w:val="both"/>
    </w:pPr>
    <w:rPr>
      <w:rFonts w:ascii="Verdana" w:hAnsi="Verdana"/>
      <w:i/>
      <w:sz w:val="20"/>
      <w:szCs w:val="20"/>
    </w:rPr>
  </w:style>
  <w:style w:type="paragraph" w:customStyle="1" w:styleId="1111111">
    <w:name w:val="1111111"/>
    <w:basedOn w:val="Normalny"/>
    <w:next w:val="Normalny"/>
    <w:rsid w:val="004C3201"/>
    <w:pPr>
      <w:autoSpaceDE w:val="0"/>
      <w:autoSpaceDN w:val="0"/>
      <w:adjustRightInd w:val="0"/>
      <w:spacing w:after="80"/>
    </w:pPr>
  </w:style>
  <w:style w:type="paragraph" w:customStyle="1" w:styleId="11111111ust">
    <w:name w:val="11111111 ust"/>
    <w:basedOn w:val="Normalny"/>
    <w:next w:val="Normalny"/>
    <w:rsid w:val="004C3201"/>
    <w:pPr>
      <w:autoSpaceDE w:val="0"/>
      <w:autoSpaceDN w:val="0"/>
      <w:adjustRightInd w:val="0"/>
      <w:spacing w:after="80"/>
    </w:pPr>
  </w:style>
  <w:style w:type="character" w:customStyle="1" w:styleId="WW8NumSt1z0">
    <w:name w:val="WW8NumSt1z0"/>
    <w:rsid w:val="004C3201"/>
    <w:rPr>
      <w:rFonts w:ascii="Symbol" w:hAnsi="Symbol"/>
    </w:rPr>
  </w:style>
  <w:style w:type="paragraph" w:styleId="Lista">
    <w:name w:val="List"/>
    <w:basedOn w:val="Tekstpodstawowy"/>
    <w:semiHidden/>
    <w:rsid w:val="004C3201"/>
    <w:pPr>
      <w:suppressAutoHyphens/>
      <w:spacing w:after="120"/>
      <w:jc w:val="left"/>
    </w:pPr>
    <w:rPr>
      <w:rFonts w:cs="Tahoma"/>
      <w:b w:val="0"/>
      <w:bCs w:val="0"/>
      <w:sz w:val="20"/>
      <w:szCs w:val="20"/>
    </w:rPr>
  </w:style>
  <w:style w:type="paragraph" w:styleId="Podpis">
    <w:name w:val="Signature"/>
    <w:basedOn w:val="Normalny"/>
    <w:link w:val="PodpisZnak"/>
    <w:rsid w:val="004C3201"/>
    <w:pPr>
      <w:suppressLineNumbers/>
      <w:suppressAutoHyphens/>
      <w:spacing w:before="120" w:after="120"/>
    </w:pPr>
    <w:rPr>
      <w:rFonts w:cs="Tahoma"/>
      <w:i/>
      <w:iCs/>
    </w:rPr>
  </w:style>
  <w:style w:type="character" w:customStyle="1" w:styleId="PodpisZnak">
    <w:name w:val="Podpis Znak"/>
    <w:link w:val="Podpis"/>
    <w:rsid w:val="004C3201"/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4C3201"/>
    <w:pPr>
      <w:suppressLineNumbers/>
      <w:suppressAutoHyphens/>
    </w:pPr>
    <w:rPr>
      <w:rFonts w:cs="Tahoma"/>
      <w:sz w:val="20"/>
      <w:szCs w:val="20"/>
    </w:rPr>
  </w:style>
  <w:style w:type="paragraph" w:customStyle="1" w:styleId="Zawartotabeli">
    <w:name w:val="Zawartość tabeli"/>
    <w:basedOn w:val="Normalny"/>
    <w:rsid w:val="004C3201"/>
    <w:pPr>
      <w:suppressLineNumbers/>
      <w:suppressAutoHyphens/>
    </w:pPr>
    <w:rPr>
      <w:rFonts w:cs="Century Schoolbook"/>
      <w:sz w:val="20"/>
      <w:szCs w:val="20"/>
    </w:rPr>
  </w:style>
  <w:style w:type="paragraph" w:customStyle="1" w:styleId="Nagwektabeli">
    <w:name w:val="Nagłówek tabeli"/>
    <w:basedOn w:val="Zawartotabeli"/>
    <w:rsid w:val="004C3201"/>
    <w:pPr>
      <w:jc w:val="center"/>
    </w:pPr>
    <w:rPr>
      <w:b/>
      <w:bCs/>
    </w:rPr>
  </w:style>
  <w:style w:type="character" w:styleId="UyteHipercze">
    <w:name w:val="FollowedHyperlink"/>
    <w:rsid w:val="00E363AE"/>
    <w:rPr>
      <w:color w:val="800080"/>
      <w:u w:val="single"/>
    </w:rPr>
  </w:style>
  <w:style w:type="paragraph" w:customStyle="1" w:styleId="xl24">
    <w:name w:val="xl24"/>
    <w:basedOn w:val="Normalny"/>
    <w:rsid w:val="00E363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5">
    <w:name w:val="xl25"/>
    <w:basedOn w:val="Normalny"/>
    <w:rsid w:val="00E363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Tekstpodstawowy21">
    <w:name w:val="Tekst podstawowy 21"/>
    <w:basedOn w:val="Normalny"/>
    <w:rsid w:val="00DC6009"/>
    <w:pPr>
      <w:suppressAutoHyphens/>
      <w:spacing w:after="120" w:line="480" w:lineRule="auto"/>
    </w:pPr>
    <w:rPr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020E0"/>
    <w:pPr>
      <w:spacing w:after="120" w:line="480" w:lineRule="auto"/>
      <w:ind w:left="283"/>
    </w:pPr>
    <w:rPr>
      <w:rFonts w:ascii="Sylfaen" w:hAnsi="Sylfaen"/>
    </w:rPr>
  </w:style>
  <w:style w:type="character" w:customStyle="1" w:styleId="Tekstpodstawowywcity2Znak">
    <w:name w:val="Tekst podstawowy wcięty 2 Znak"/>
    <w:link w:val="Tekstpodstawowywcity2"/>
    <w:uiPriority w:val="99"/>
    <w:rsid w:val="00B020E0"/>
    <w:rPr>
      <w:rFonts w:ascii="Sylfaen" w:hAnsi="Sylfaen"/>
      <w:sz w:val="24"/>
      <w:szCs w:val="24"/>
    </w:rPr>
  </w:style>
  <w:style w:type="character" w:styleId="Odwoanieprzypisudolnego">
    <w:name w:val="footnote reference"/>
    <w:semiHidden/>
    <w:rsid w:val="002627C1"/>
    <w:rPr>
      <w:vertAlign w:val="superscript"/>
    </w:rPr>
  </w:style>
  <w:style w:type="paragraph" w:customStyle="1" w:styleId="Akapitzlist1">
    <w:name w:val="Akapit z listą1"/>
    <w:basedOn w:val="Normalny"/>
    <w:rsid w:val="00405224"/>
    <w:pPr>
      <w:suppressAutoHyphens/>
      <w:ind w:left="720"/>
    </w:pPr>
    <w:rPr>
      <w:lang w:eastAsia="ar-SA"/>
    </w:rPr>
  </w:style>
  <w:style w:type="character" w:customStyle="1" w:styleId="WW8Num13z0">
    <w:name w:val="WW8Num13z0"/>
    <w:rsid w:val="00E60897"/>
    <w:rPr>
      <w:rFonts w:ascii="Arial" w:hAnsi="Arial"/>
      <w:b w:val="0"/>
      <w:i w:val="0"/>
      <w:sz w:val="20"/>
      <w:u w:val="none"/>
    </w:rPr>
  </w:style>
  <w:style w:type="paragraph" w:styleId="Bezodstpw">
    <w:name w:val="No Spacing"/>
    <w:uiPriority w:val="1"/>
    <w:qFormat/>
    <w:rsid w:val="00FD3E94"/>
    <w:rPr>
      <w:sz w:val="24"/>
      <w:szCs w:val="24"/>
    </w:rPr>
  </w:style>
  <w:style w:type="paragraph" w:customStyle="1" w:styleId="Znak1">
    <w:name w:val="Znak1"/>
    <w:basedOn w:val="Normalny"/>
    <w:rsid w:val="0081047B"/>
  </w:style>
  <w:style w:type="character" w:styleId="Pogrubienie">
    <w:name w:val="Strong"/>
    <w:uiPriority w:val="22"/>
    <w:qFormat/>
    <w:rsid w:val="00892FED"/>
    <w:rPr>
      <w:b/>
      <w:bCs/>
    </w:rPr>
  </w:style>
  <w:style w:type="paragraph" w:customStyle="1" w:styleId="Akapitzlist2">
    <w:name w:val="Akapit z listą2"/>
    <w:basedOn w:val="Normalny"/>
    <w:rsid w:val="00C85438"/>
    <w:pPr>
      <w:widowControl w:val="0"/>
      <w:suppressAutoHyphens/>
      <w:spacing w:line="100" w:lineRule="atLeast"/>
      <w:ind w:left="720"/>
    </w:pPr>
    <w:rPr>
      <w:lang w:eastAsia="zh-CN"/>
    </w:rPr>
  </w:style>
  <w:style w:type="character" w:customStyle="1" w:styleId="Nierozpoznanawzmianka">
    <w:name w:val="Nierozpoznana wzmianka"/>
    <w:uiPriority w:val="99"/>
    <w:semiHidden/>
    <w:unhideWhenUsed/>
    <w:rsid w:val="007913E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18E5E0-D006-49F8-9EC4-E63E2A9EE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282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</vt:lpstr>
    </vt:vector>
  </TitlesOfParts>
  <Company/>
  <LinksUpToDate>false</LinksUpToDate>
  <CharactersWithSpaces>1971</CharactersWithSpaces>
  <SharedDoc>false</SharedDoc>
  <HLinks>
    <vt:vector size="30" baseType="variant">
      <vt:variant>
        <vt:i4>3342355</vt:i4>
      </vt:variant>
      <vt:variant>
        <vt:i4>12</vt:i4>
      </vt:variant>
      <vt:variant>
        <vt:i4>0</vt:i4>
      </vt:variant>
      <vt:variant>
        <vt:i4>5</vt:i4>
      </vt:variant>
      <vt:variant>
        <vt:lpwstr>mailto:ido@tarnobrzeski.pl</vt:lpwstr>
      </vt:variant>
      <vt:variant>
        <vt:lpwstr/>
      </vt:variant>
      <vt:variant>
        <vt:i4>983062</vt:i4>
      </vt:variant>
      <vt:variant>
        <vt:i4>9</vt:i4>
      </vt:variant>
      <vt:variant>
        <vt:i4>0</vt:i4>
      </vt:variant>
      <vt:variant>
        <vt:i4>5</vt:i4>
      </vt:variant>
      <vt:variant>
        <vt:lpwstr>https://www.youtube.com/channel/UCC1MOVzP91btZMyTaIukPgg</vt:lpwstr>
      </vt:variant>
      <vt:variant>
        <vt:lpwstr/>
      </vt:variant>
      <vt:variant>
        <vt:i4>6357110</vt:i4>
      </vt:variant>
      <vt:variant>
        <vt:i4>6</vt:i4>
      </vt:variant>
      <vt:variant>
        <vt:i4>0</vt:i4>
      </vt:variant>
      <vt:variant>
        <vt:i4>5</vt:i4>
      </vt:variant>
      <vt:variant>
        <vt:lpwstr>http://www.nbp.pl/home.aspx?c=/ascx/archa.ascx</vt:lpwstr>
      </vt:variant>
      <vt:variant>
        <vt:lpwstr/>
      </vt:variant>
      <vt:variant>
        <vt:i4>7733356</vt:i4>
      </vt:variant>
      <vt:variant>
        <vt:i4>3</vt:i4>
      </vt:variant>
      <vt:variant>
        <vt:i4>0</vt:i4>
      </vt:variant>
      <vt:variant>
        <vt:i4>5</vt:i4>
      </vt:variant>
      <vt:variant>
        <vt:lpwstr>http://www.nbp.pl/home.aspx?f=/Kursy/kursy.htm</vt:lpwstr>
      </vt:variant>
      <vt:variant>
        <vt:lpwstr/>
      </vt:variant>
      <vt:variant>
        <vt:i4>5767275</vt:i4>
      </vt:variant>
      <vt:variant>
        <vt:i4>0</vt:i4>
      </vt:variant>
      <vt:variant>
        <vt:i4>0</vt:i4>
      </vt:variant>
      <vt:variant>
        <vt:i4>5</vt:i4>
      </vt:variant>
      <vt:variant>
        <vt:lpwstr>mailto:geodezja@tarnobrzeski.pl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mnakielny</dc:creator>
  <cp:lastModifiedBy>Łukasz Piórek</cp:lastModifiedBy>
  <cp:revision>6</cp:revision>
  <cp:lastPrinted>2020-04-23T12:19:00Z</cp:lastPrinted>
  <dcterms:created xsi:type="dcterms:W3CDTF">2020-06-14T08:15:00Z</dcterms:created>
  <dcterms:modified xsi:type="dcterms:W3CDTF">2020-07-10T13:05:00Z</dcterms:modified>
</cp:coreProperties>
</file>